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CB" w:rsidRDefault="00C41A33" w:rsidP="00A065CB">
      <w:pPr>
        <w:spacing w:line="276" w:lineRule="auto"/>
        <w:jc w:val="right"/>
        <w:rPr>
          <w:rFonts w:ascii="Arial Narrow" w:hAnsi="Arial Narrow" w:cstheme="minorHAnsi"/>
          <w:b/>
          <w:iCs/>
          <w:kern w:val="1"/>
          <w:sz w:val="22"/>
          <w:szCs w:val="22"/>
        </w:rPr>
      </w:pPr>
      <w:r w:rsidRPr="00B576F0">
        <w:rPr>
          <w:rFonts w:asciiTheme="minorHAnsi" w:hAnsiTheme="minorHAnsi" w:cstheme="minorHAnsi"/>
          <w:b/>
          <w:iCs/>
          <w:kern w:val="1"/>
          <w:sz w:val="22"/>
          <w:szCs w:val="22"/>
        </w:rPr>
        <w:t xml:space="preserve"> </w:t>
      </w:r>
      <w:r w:rsidR="00A065CB" w:rsidRPr="00FF19CA">
        <w:rPr>
          <w:rFonts w:ascii="Arial Narrow" w:hAnsi="Arial Narrow" w:cstheme="minorHAnsi"/>
          <w:b/>
          <w:iCs/>
          <w:kern w:val="1"/>
          <w:sz w:val="22"/>
          <w:szCs w:val="22"/>
        </w:rPr>
        <w:t xml:space="preserve">Załącznik nr </w:t>
      </w:r>
      <w:r w:rsidR="00C31DC1">
        <w:rPr>
          <w:rFonts w:ascii="Arial Narrow" w:hAnsi="Arial Narrow" w:cstheme="minorHAnsi"/>
          <w:b/>
          <w:iCs/>
          <w:kern w:val="1"/>
          <w:sz w:val="22"/>
          <w:szCs w:val="22"/>
        </w:rPr>
        <w:t>2</w:t>
      </w:r>
      <w:r w:rsidR="00B576F0" w:rsidRPr="00FF19CA">
        <w:rPr>
          <w:rFonts w:ascii="Arial Narrow" w:hAnsi="Arial Narrow" w:cstheme="minorHAnsi"/>
          <w:b/>
          <w:iCs/>
          <w:kern w:val="1"/>
          <w:sz w:val="22"/>
          <w:szCs w:val="22"/>
        </w:rPr>
        <w:t xml:space="preserve"> do </w:t>
      </w:r>
      <w:r w:rsidR="00FB3002" w:rsidRPr="00FF19CA">
        <w:rPr>
          <w:rFonts w:ascii="Arial Narrow" w:hAnsi="Arial Narrow" w:cstheme="minorHAnsi"/>
          <w:b/>
          <w:iCs/>
          <w:kern w:val="1"/>
          <w:sz w:val="22"/>
          <w:szCs w:val="22"/>
        </w:rPr>
        <w:t xml:space="preserve"> </w:t>
      </w:r>
      <w:r w:rsidR="00C31DC1">
        <w:rPr>
          <w:rFonts w:ascii="Arial Narrow" w:hAnsi="Arial Narrow" w:cstheme="minorHAnsi"/>
          <w:b/>
          <w:iCs/>
          <w:kern w:val="1"/>
          <w:sz w:val="22"/>
          <w:szCs w:val="22"/>
        </w:rPr>
        <w:t>SWZ</w:t>
      </w:r>
    </w:p>
    <w:p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  <w:r>
        <w:rPr>
          <w:rFonts w:ascii="Arial Narrow" w:hAnsi="Arial Narrow" w:cstheme="minorHAnsi"/>
          <w:b/>
          <w:iCs/>
          <w:kern w:val="1"/>
          <w:sz w:val="22"/>
          <w:szCs w:val="22"/>
        </w:rPr>
        <w:t>………………………………………………….</w:t>
      </w:r>
    </w:p>
    <w:p w:rsidR="00FF19CA" w:rsidRPr="00FF19CA" w:rsidRDefault="00FF19CA" w:rsidP="00FF19CA">
      <w:pPr>
        <w:spacing w:line="276" w:lineRule="auto"/>
        <w:rPr>
          <w:rFonts w:ascii="Arial Narrow" w:hAnsi="Arial Narrow" w:cstheme="minorHAnsi"/>
          <w:bCs/>
          <w:iCs/>
          <w:kern w:val="1"/>
          <w:sz w:val="22"/>
          <w:szCs w:val="22"/>
        </w:rPr>
      </w:pPr>
      <w:r>
        <w:rPr>
          <w:rFonts w:ascii="Arial Narrow" w:hAnsi="Arial Narrow" w:cstheme="minorHAnsi"/>
          <w:bCs/>
          <w:iCs/>
          <w:kern w:val="1"/>
          <w:sz w:val="22"/>
          <w:szCs w:val="22"/>
        </w:rPr>
        <w:t xml:space="preserve">                 </w:t>
      </w:r>
      <w:r w:rsidRPr="00FF19CA">
        <w:rPr>
          <w:rFonts w:ascii="Arial Narrow" w:hAnsi="Arial Narrow" w:cstheme="minorHAnsi"/>
          <w:bCs/>
          <w:iCs/>
          <w:kern w:val="1"/>
          <w:sz w:val="22"/>
          <w:szCs w:val="22"/>
        </w:rPr>
        <w:t>Pieczątka Oferenta</w:t>
      </w:r>
    </w:p>
    <w:p w:rsidR="00A065CB" w:rsidRPr="00A63974" w:rsidRDefault="00A065CB" w:rsidP="00A065CB">
      <w:pPr>
        <w:spacing w:line="276" w:lineRule="auto"/>
        <w:jc w:val="center"/>
        <w:rPr>
          <w:rFonts w:asciiTheme="minorHAnsi" w:hAnsiTheme="minorHAnsi" w:cstheme="minorHAnsi"/>
          <w:b/>
          <w:kern w:val="1"/>
          <w:sz w:val="22"/>
          <w:szCs w:val="22"/>
          <w:u w:val="single"/>
        </w:rPr>
      </w:pPr>
    </w:p>
    <w:p w:rsidR="005725AC" w:rsidRPr="00FF19CA" w:rsidRDefault="00E85ED2" w:rsidP="005725AC">
      <w:pPr>
        <w:shd w:val="clear" w:color="auto" w:fill="E7E6E6" w:themeFill="background2"/>
        <w:jc w:val="center"/>
        <w:rPr>
          <w:rFonts w:ascii="Arial Narrow" w:hAnsi="Arial Narrow" w:cstheme="minorHAnsi"/>
          <w:b/>
          <w:color w:val="000000" w:themeColor="text1"/>
          <w:sz w:val="28"/>
          <w:szCs w:val="22"/>
        </w:rPr>
      </w:pPr>
      <w:r w:rsidRPr="00FF19CA">
        <w:rPr>
          <w:rFonts w:ascii="Arial Narrow" w:hAnsi="Arial Narrow" w:cstheme="minorHAnsi"/>
          <w:b/>
          <w:color w:val="000000" w:themeColor="text1"/>
          <w:sz w:val="28"/>
          <w:szCs w:val="22"/>
        </w:rPr>
        <w:t>SZCZEGÓ</w:t>
      </w:r>
      <w:r w:rsidR="002325A8" w:rsidRPr="00FF19CA">
        <w:rPr>
          <w:rFonts w:ascii="Arial Narrow" w:hAnsi="Arial Narrow" w:cstheme="minorHAnsi"/>
          <w:b/>
          <w:color w:val="000000" w:themeColor="text1"/>
          <w:sz w:val="28"/>
          <w:szCs w:val="22"/>
        </w:rPr>
        <w:t>Ł</w:t>
      </w:r>
      <w:r w:rsidRPr="00FF19CA">
        <w:rPr>
          <w:rFonts w:ascii="Arial Narrow" w:hAnsi="Arial Narrow" w:cstheme="minorHAnsi"/>
          <w:b/>
          <w:color w:val="000000" w:themeColor="text1"/>
          <w:sz w:val="28"/>
          <w:szCs w:val="22"/>
        </w:rPr>
        <w:t>OWY KOSZTORY OFERTOWY</w:t>
      </w:r>
    </w:p>
    <w:p w:rsidR="005725AC" w:rsidRDefault="005725AC" w:rsidP="00A065CB">
      <w:pPr>
        <w:spacing w:line="276" w:lineRule="auto"/>
        <w:jc w:val="center"/>
        <w:rPr>
          <w:rFonts w:asciiTheme="minorHAnsi" w:hAnsiTheme="minorHAnsi" w:cstheme="minorHAnsi"/>
          <w:b/>
          <w:kern w:val="1"/>
          <w:sz w:val="22"/>
          <w:szCs w:val="22"/>
          <w:u w:val="single"/>
        </w:rPr>
      </w:pPr>
    </w:p>
    <w:p w:rsidR="00482BED" w:rsidRPr="00DA4378" w:rsidRDefault="00482BED" w:rsidP="00482BED">
      <w:pPr>
        <w:spacing w:after="160" w:line="259" w:lineRule="auto"/>
        <w:rPr>
          <w:rFonts w:asciiTheme="minorHAnsi" w:hAnsiTheme="minorHAnsi" w:cstheme="minorHAnsi"/>
          <w:b/>
          <w:bCs/>
          <w:u w:val="single"/>
        </w:rPr>
      </w:pPr>
      <w:r w:rsidRPr="00DA4378">
        <w:rPr>
          <w:rStyle w:val="Uwydatnienie"/>
          <w:rFonts w:asciiTheme="minorHAnsi" w:hAnsiTheme="minorHAnsi" w:cstheme="minorHAnsi"/>
          <w:b/>
          <w:bCs/>
          <w:i w:val="0"/>
          <w:u w:val="single"/>
        </w:rPr>
        <w:t xml:space="preserve">Część I: </w:t>
      </w:r>
      <w:r w:rsidRPr="00DA4378">
        <w:rPr>
          <w:rFonts w:asciiTheme="minorHAnsi" w:hAnsiTheme="minorHAnsi" w:cstheme="minorHAnsi"/>
          <w:b/>
          <w:bCs/>
          <w:u w:val="single"/>
        </w:rPr>
        <w:t xml:space="preserve">Pomoce dydaktyczne </w:t>
      </w:r>
      <w:proofErr w:type="spellStart"/>
      <w:r w:rsidRPr="00DA4378">
        <w:rPr>
          <w:rFonts w:asciiTheme="minorHAnsi" w:hAnsiTheme="minorHAnsi" w:cstheme="minorHAnsi"/>
          <w:b/>
          <w:bCs/>
          <w:u w:val="single"/>
        </w:rPr>
        <w:t>niemultimedialne</w:t>
      </w:r>
      <w:proofErr w:type="spellEnd"/>
    </w:p>
    <w:p w:rsidR="00482BED" w:rsidRPr="001F3280" w:rsidRDefault="00482BED" w:rsidP="001F3280">
      <w:pPr>
        <w:jc w:val="both"/>
        <w:rPr>
          <w:rFonts w:asciiTheme="minorHAnsi" w:hAnsiTheme="minorHAnsi" w:cstheme="minorHAnsi"/>
          <w:b/>
          <w:kern w:val="2"/>
        </w:rPr>
      </w:pPr>
      <w:r w:rsidRPr="001F3280">
        <w:rPr>
          <w:rFonts w:asciiTheme="minorHAnsi" w:hAnsiTheme="minorHAnsi" w:cstheme="minorHAnsi"/>
          <w:b/>
          <w:kern w:val="2"/>
          <w:u w:val="single"/>
        </w:rPr>
        <w:t>Zadanie 1.</w:t>
      </w:r>
      <w:r w:rsidRPr="001F3280">
        <w:rPr>
          <w:rFonts w:asciiTheme="minorHAnsi" w:hAnsiTheme="minorHAnsi" w:cstheme="minorHAnsi"/>
          <w:b/>
          <w:kern w:val="2"/>
        </w:rPr>
        <w:t xml:space="preserve"> </w:t>
      </w:r>
      <w:r w:rsidRPr="001F3280">
        <w:rPr>
          <w:rFonts w:asciiTheme="minorHAnsi" w:hAnsiTheme="minorHAnsi" w:cstheme="minorHAnsi"/>
          <w:b/>
          <w:bCs/>
        </w:rPr>
        <w:t xml:space="preserve">Zakup i dostawa pomocy dydaktycznych do realizacji zajęć edukacyjnych </w:t>
      </w:r>
      <w:r w:rsidRPr="001F3280">
        <w:rPr>
          <w:rFonts w:asciiTheme="minorHAnsi" w:hAnsiTheme="minorHAnsi" w:cstheme="minorHAnsi"/>
          <w:b/>
          <w:bCs/>
          <w:color w:val="000000"/>
        </w:rPr>
        <w:t xml:space="preserve">dla Publicznej Szkoły Podstawowej w Kłobi, </w:t>
      </w:r>
      <w:r w:rsidRPr="001F3280">
        <w:rPr>
          <w:rFonts w:asciiTheme="minorHAnsi" w:hAnsiTheme="minorHAnsi" w:cstheme="minorHAnsi"/>
          <w:b/>
          <w:bCs/>
        </w:rPr>
        <w:t>Kłobia 29, 87-890 Lubraniec</w:t>
      </w:r>
    </w:p>
    <w:p w:rsidR="00FB3002" w:rsidRPr="001F3280" w:rsidRDefault="00FB3002" w:rsidP="001F3280">
      <w:pPr>
        <w:rPr>
          <w:rFonts w:asciiTheme="minorHAnsi" w:hAnsiTheme="minorHAnsi" w:cstheme="minorHAnsi"/>
          <w:b/>
          <w:bCs/>
          <w:u w:val="single"/>
        </w:rPr>
      </w:pPr>
      <w:r w:rsidRPr="001F3280">
        <w:rPr>
          <w:rFonts w:asciiTheme="minorHAnsi" w:hAnsiTheme="minorHAnsi" w:cstheme="minorHAnsi"/>
          <w:b/>
          <w:bCs/>
          <w:u w:val="single"/>
        </w:rPr>
        <w:t>Miejsce dostawy:</w:t>
      </w:r>
      <w:r w:rsidR="00482BED" w:rsidRPr="001F3280">
        <w:rPr>
          <w:rFonts w:asciiTheme="minorHAnsi" w:hAnsiTheme="minorHAnsi" w:cstheme="minorHAnsi"/>
          <w:b/>
          <w:bCs/>
          <w:u w:val="single"/>
        </w:rPr>
        <w:t xml:space="preserve"> </w:t>
      </w:r>
      <w:r w:rsidR="001F3280" w:rsidRPr="001F3280">
        <w:rPr>
          <w:rFonts w:asciiTheme="minorHAnsi" w:hAnsiTheme="minorHAnsi" w:cstheme="minorHAnsi"/>
          <w:b/>
          <w:bCs/>
          <w:color w:val="000000"/>
        </w:rPr>
        <w:t>Publiczna Szkoła Podstawowa w Kłobi</w:t>
      </w:r>
      <w:r w:rsidR="001F3280" w:rsidRPr="001F3280">
        <w:rPr>
          <w:rFonts w:asciiTheme="minorHAnsi" w:hAnsiTheme="minorHAnsi" w:cstheme="minorHAnsi"/>
          <w:b/>
          <w:bCs/>
        </w:rPr>
        <w:t xml:space="preserve">, </w:t>
      </w:r>
      <w:r w:rsidR="00482BED" w:rsidRPr="001F3280">
        <w:rPr>
          <w:rFonts w:asciiTheme="minorHAnsi" w:hAnsiTheme="minorHAnsi" w:cstheme="minorHAnsi"/>
          <w:b/>
          <w:bCs/>
        </w:rPr>
        <w:t>Kłobia 29, 87-890 Lubraniec</w:t>
      </w:r>
    </w:p>
    <w:p w:rsidR="00FB3002" w:rsidRPr="00482BED" w:rsidRDefault="00FB3002" w:rsidP="001F3280">
      <w:pPr>
        <w:spacing w:after="200"/>
        <w:contextualSpacing/>
        <w:jc w:val="both"/>
        <w:rPr>
          <w:rFonts w:ascii="Arial Narrow" w:hAnsi="Arial Narrow"/>
        </w:rPr>
      </w:pPr>
    </w:p>
    <w:p w:rsidR="00FB3002" w:rsidRPr="00A53016" w:rsidRDefault="00FB3002" w:rsidP="00FB3002">
      <w:pPr>
        <w:ind w:left="360"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13891" w:type="dxa"/>
        <w:tblInd w:w="279" w:type="dxa"/>
        <w:tblLayout w:type="fixed"/>
        <w:tblLook w:val="04A0"/>
      </w:tblPr>
      <w:tblGrid>
        <w:gridCol w:w="679"/>
        <w:gridCol w:w="1736"/>
        <w:gridCol w:w="845"/>
        <w:gridCol w:w="1843"/>
        <w:gridCol w:w="1843"/>
        <w:gridCol w:w="2409"/>
        <w:gridCol w:w="2268"/>
        <w:gridCol w:w="2268"/>
      </w:tblGrid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en-US"/>
              </w:rPr>
            </w:pPr>
            <w:bookmarkStart w:id="0" w:name="_Hlk218352644"/>
            <w:r w:rsidRPr="006421A5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 w:eastAsia="en-US"/>
              </w:rPr>
              <w:t>Lp.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 w:eastAsia="en-US"/>
              </w:rPr>
              <w:t>Nazwa przedmiotu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pl-PL" w:eastAsia="en-US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en-US"/>
              </w:rPr>
            </w:pPr>
            <w:proofErr w:type="spellStart"/>
            <w:r w:rsidRPr="00A53016">
              <w:rPr>
                <w:rFonts w:ascii="Arial Narrow" w:hAnsi="Arial Narrow"/>
                <w:b/>
                <w:bCs/>
              </w:rPr>
              <w:t>Cena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netto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za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sztukę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(PLN)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82BED" w:rsidRPr="006421A5" w:rsidRDefault="00482BED" w:rsidP="00B13F71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A53016">
              <w:rPr>
                <w:rFonts w:ascii="Arial Narrow" w:hAnsi="Arial Narrow"/>
                <w:b/>
                <w:bCs/>
              </w:rPr>
              <w:t>Stawka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podatku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VAT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482BED" w:rsidRPr="006421A5" w:rsidRDefault="00482BED" w:rsidP="00B13F71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A53016">
              <w:rPr>
                <w:rFonts w:ascii="Arial Narrow" w:hAnsi="Arial Narrow"/>
                <w:b/>
                <w:bCs/>
              </w:rPr>
              <w:t>Kwota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podatku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VAT (PLN)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82BED" w:rsidRPr="006421A5" w:rsidRDefault="00482BED" w:rsidP="00B13F71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A53016">
              <w:rPr>
                <w:rFonts w:ascii="Arial Narrow" w:hAnsi="Arial Narrow"/>
                <w:b/>
                <w:bCs/>
              </w:rPr>
              <w:t>Cena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brutto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za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sztukę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(PLN)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82BED" w:rsidRPr="006421A5" w:rsidRDefault="00482BED" w:rsidP="00B13F71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A53016">
              <w:rPr>
                <w:rFonts w:ascii="Arial Narrow" w:hAnsi="Arial Narrow"/>
                <w:b/>
                <w:bCs/>
              </w:rPr>
              <w:t>Łączna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cena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(PLN)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za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pozycję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(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kolumna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3 x </w:t>
            </w:r>
            <w:proofErr w:type="spellStart"/>
            <w:r w:rsidRPr="00A53016">
              <w:rPr>
                <w:rFonts w:ascii="Arial Narrow" w:hAnsi="Arial Narrow"/>
                <w:b/>
                <w:bCs/>
              </w:rPr>
              <w:t>kolumna</w:t>
            </w:r>
            <w:proofErr w:type="spellEnd"/>
            <w:r w:rsidRPr="00A53016">
              <w:rPr>
                <w:rFonts w:ascii="Arial Narrow" w:hAnsi="Arial Narrow"/>
                <w:b/>
                <w:bCs/>
              </w:rPr>
              <w:t xml:space="preserve"> 7)</w:t>
            </w:r>
          </w:p>
        </w:tc>
      </w:tr>
      <w:tr w:rsidR="00482BED" w:rsidRPr="006421A5" w:rsidTr="00482BED">
        <w:trPr>
          <w:trHeight w:val="122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Zestaw mikrofonów bezprzewodowych (mikrofon ręczny + mikrofon nagłowny)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 xml:space="preserve"> </w:t>
            </w:r>
            <w:r w:rsidRPr="00750497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pomoc dydaktyczna do zajęć muzyczno-rytmicznych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 xml:space="preserve"> 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7214CC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 xml:space="preserve">Tablica muzyczna z instrumentami do edukacji 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szkolnej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edukacji muzycznej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</w:t>
            </w:r>
          </w:p>
          <w:p w:rsidR="00482BED" w:rsidRPr="006421A5" w:rsidRDefault="00482BED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2BED" w:rsidRPr="006421A5" w:rsidRDefault="00F113F2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noProof/>
                <w:color w:val="EE000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2050" type="#_x0000_t202" style="position:absolute;margin-left:19.5pt;margin-top:24.75pt;width:14.25pt;height:21pt;z-index:25166745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" filled="f" stroked="f">
                  <v:textbox style="mso-fit-shape-to-text:t"/>
                </v:shape>
              </w:pict>
            </w:r>
            <w:r w:rsidR="00482BED"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 xml:space="preserve">Syntezator interaktywny z klawiaturą do edukacji muzycznej  </w:t>
            </w:r>
            <w:r w:rsidR="00482BED" w:rsidRPr="00750497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do zajęć muzyczno-rytmicznych</w:t>
            </w:r>
            <w:r w:rsidR="00482BED"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 xml:space="preserve"> 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  <w:p w:rsidR="00482BED" w:rsidRPr="006421A5" w:rsidRDefault="00482BED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Zestaw trzech mis dźwiękowych do zajęć muzyczno-rytmicznych i relaksacyjnych  </w:t>
            </w: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/>
              </w:rPr>
              <w:t xml:space="preserve"> 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B63719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Zestaw bum-bum rurek do zajęć muzyczno-rytmicznych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7214CC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7214CC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B63719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Zestaw konstrukcyjny brył geometrycznych do zajęć matematycznych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Magnetyczne ułamki i procenty – zestaw kół i list</w:t>
            </w:r>
            <w:r w:rsidR="001075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e</w:t>
            </w: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w do nauki matematyki  </w:t>
            </w:r>
          </w:p>
          <w:p w:rsidR="00482BED" w:rsidRPr="006421A5" w:rsidRDefault="00482BED" w:rsidP="00B13F71">
            <w:pPr>
              <w:jc w:val="both"/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Zestaw kart edukacyjnych do układania </w:t>
            </w: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lastRenderedPageBreak/>
              <w:t>wielokątów i obrazków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 – pomoc dydaktyczna do nauki matematyki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Zestaw figur geometrycznych z tworzywa do nauki matematyki – mozaika wielokątów </w:t>
            </w:r>
          </w:p>
          <w:p w:rsidR="00482BED" w:rsidRPr="006421A5" w:rsidRDefault="00482BED" w:rsidP="00B13F71">
            <w:pPr>
              <w:jc w:val="both"/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Zestaw gier dydaktycznych do nauki ułamków zwykłych i dziesiętnych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39464C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Zestaw matematycznych stacji do nauki geometrii i pomiarów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Układanka dydaktyczna do nauki dodawania i odejmowania w zakresie do 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Układanka dydaktyczna do nauki mnożenia i dzielenia w zakresie do 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Układanka dydaktyczna – </w:t>
            </w: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lastRenderedPageBreak/>
              <w:t>miary wagowe do zajęć matematycznych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Zestaw klocków dydaktycznych – system dziesiętny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Zestaw konstrukcyjny figur przestrzennych do zajęć matematycznych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Zestaw elementów dydaktycznych – ułamki w kole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Zestaw siatek brył geometrycznych z kartami pracy do zajęć matematycznych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</w:p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Gra dydaktyczna do nauki liczb całkowitych z kartami pracy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20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>Zestaw brył geometrycznych do zajęć matematycznych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82BED" w:rsidRPr="006421A5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21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rPr>
                <w:rFonts w:asciiTheme="minorHAnsi" w:hAnsiTheme="minorHAnsi" w:cstheme="minorHAnsi"/>
                <w:color w:val="EE0000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t xml:space="preserve">Gra dydaktyczna – domino do budowania zdań w języku </w:t>
            </w:r>
            <w:r w:rsidRPr="006421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 w:eastAsia="en-US"/>
              </w:rPr>
              <w:lastRenderedPageBreak/>
              <w:t>angielskim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7214CC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</w:t>
            </w:r>
          </w:p>
          <w:p w:rsidR="00482BED" w:rsidRPr="006421A5" w:rsidRDefault="00482BED" w:rsidP="007214CC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6421A5" w:rsidRDefault="00482BED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C2167" w:rsidRPr="006421A5" w:rsidTr="00AF1162"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167" w:rsidRPr="00FC2167" w:rsidRDefault="00FC2167" w:rsidP="00EB087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FC2167">
              <w:rPr>
                <w:rFonts w:asciiTheme="minorHAnsi" w:hAnsiTheme="minorHAnsi" w:cstheme="minorHAnsi"/>
                <w:b/>
                <w:bCs/>
                <w:lang w:eastAsia="en-US"/>
              </w:rPr>
              <w:lastRenderedPageBreak/>
              <w:t>Razem</w:t>
            </w:r>
            <w:proofErr w:type="spellEnd"/>
            <w:r w:rsidR="007A555C"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  <w:r w:rsidRPr="00FC216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FC2167">
              <w:rPr>
                <w:rFonts w:asciiTheme="minorHAnsi" w:hAnsiTheme="minorHAnsi" w:cstheme="minorHAnsi"/>
                <w:b/>
                <w:bCs/>
                <w:lang w:eastAsia="en-US"/>
              </w:rPr>
              <w:t>Zadanie</w:t>
            </w:r>
            <w:proofErr w:type="spellEnd"/>
            <w:r w:rsidRPr="00FC216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1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167" w:rsidRPr="006421A5" w:rsidRDefault="00FC2167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FC2167" w:rsidRPr="006421A5" w:rsidRDefault="00FC2167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FC2167" w:rsidRPr="006421A5" w:rsidRDefault="00FC2167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FC2167" w:rsidRPr="006421A5" w:rsidRDefault="00FC2167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FC2167" w:rsidRPr="006421A5" w:rsidRDefault="00FC2167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bookmarkEnd w:id="0"/>
    </w:tbl>
    <w:p w:rsidR="00FB3002" w:rsidRPr="002E4DDF" w:rsidRDefault="00FB3002" w:rsidP="00FB3002">
      <w:pPr>
        <w:spacing w:after="200"/>
        <w:contextualSpacing/>
        <w:rPr>
          <w:rFonts w:ascii="Arial Narrow" w:hAnsi="Arial Narrow"/>
        </w:rPr>
      </w:pPr>
    </w:p>
    <w:p w:rsidR="00E85ED2" w:rsidRPr="002E4DDF" w:rsidRDefault="00E85ED2" w:rsidP="00FB3002">
      <w:pPr>
        <w:spacing w:after="200"/>
        <w:contextualSpacing/>
        <w:rPr>
          <w:rFonts w:ascii="Arial Narrow" w:hAnsi="Arial Narrow"/>
        </w:rPr>
      </w:pPr>
    </w:p>
    <w:p w:rsidR="001F3280" w:rsidRPr="001F3280" w:rsidRDefault="001F3280" w:rsidP="001F3280">
      <w:pPr>
        <w:jc w:val="both"/>
        <w:rPr>
          <w:rFonts w:asciiTheme="minorHAnsi" w:hAnsiTheme="minorHAnsi" w:cstheme="minorHAnsi"/>
          <w:b/>
          <w:bCs/>
        </w:rPr>
      </w:pPr>
      <w:r w:rsidRPr="001F3280">
        <w:rPr>
          <w:rFonts w:asciiTheme="minorHAnsi" w:hAnsiTheme="minorHAnsi" w:cstheme="minorHAnsi"/>
          <w:b/>
          <w:kern w:val="2"/>
          <w:u w:val="single"/>
        </w:rPr>
        <w:t>Zadanie 2.</w:t>
      </w:r>
      <w:r w:rsidRPr="001F3280">
        <w:rPr>
          <w:rFonts w:asciiTheme="minorHAnsi" w:hAnsiTheme="minorHAnsi" w:cstheme="minorHAnsi"/>
          <w:b/>
          <w:kern w:val="2"/>
        </w:rPr>
        <w:t xml:space="preserve"> </w:t>
      </w:r>
      <w:r w:rsidRPr="001F3280">
        <w:rPr>
          <w:rFonts w:asciiTheme="minorHAnsi" w:hAnsiTheme="minorHAnsi" w:cstheme="minorHAnsi"/>
          <w:b/>
          <w:bCs/>
        </w:rPr>
        <w:t xml:space="preserve">Zakup i dostawa pomocy dydaktycznych do realizacji zajęć edukacyjnych </w:t>
      </w:r>
      <w:r w:rsidRPr="001F3280">
        <w:rPr>
          <w:rFonts w:asciiTheme="minorHAnsi" w:hAnsiTheme="minorHAnsi" w:cstheme="minorHAnsi"/>
          <w:b/>
          <w:bCs/>
          <w:color w:val="000000"/>
        </w:rPr>
        <w:t xml:space="preserve">dla Publicznej Szkoły Podstawowej </w:t>
      </w:r>
      <w:proofErr w:type="spellStart"/>
      <w:r w:rsidRPr="001F3280">
        <w:rPr>
          <w:rFonts w:asciiTheme="minorHAnsi" w:hAnsiTheme="minorHAnsi" w:cstheme="minorHAnsi"/>
          <w:b/>
          <w:bCs/>
        </w:rPr>
        <w:t>im.st</w:t>
      </w:r>
      <w:proofErr w:type="spellEnd"/>
      <w:r w:rsidRPr="001F3280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1F3280" w:rsidRPr="001F3280" w:rsidRDefault="00E85ED2" w:rsidP="001F3280">
      <w:pPr>
        <w:jc w:val="both"/>
        <w:rPr>
          <w:rFonts w:asciiTheme="minorHAnsi" w:hAnsiTheme="minorHAnsi" w:cstheme="minorHAnsi"/>
          <w:b/>
          <w:bCs/>
        </w:rPr>
      </w:pPr>
      <w:r w:rsidRPr="001F3280">
        <w:rPr>
          <w:rFonts w:asciiTheme="minorHAnsi" w:hAnsiTheme="minorHAnsi" w:cstheme="minorHAnsi"/>
          <w:b/>
          <w:bCs/>
          <w:u w:val="single"/>
        </w:rPr>
        <w:t>Miejsce dostawy:</w:t>
      </w:r>
      <w:r w:rsidRPr="001F3280">
        <w:rPr>
          <w:rFonts w:asciiTheme="minorHAnsi" w:hAnsiTheme="minorHAnsi" w:cstheme="minorHAnsi"/>
          <w:u w:val="single"/>
        </w:rPr>
        <w:t xml:space="preserve"> </w:t>
      </w:r>
      <w:r w:rsidR="001F3280" w:rsidRPr="001F3280">
        <w:rPr>
          <w:rFonts w:asciiTheme="minorHAnsi" w:hAnsiTheme="minorHAnsi" w:cstheme="minorHAnsi"/>
          <w:u w:val="single"/>
        </w:rPr>
        <w:t xml:space="preserve"> </w:t>
      </w:r>
      <w:r w:rsidR="001F3280" w:rsidRPr="001F3280">
        <w:rPr>
          <w:rFonts w:asciiTheme="minorHAnsi" w:hAnsiTheme="minorHAnsi" w:cstheme="minorHAnsi"/>
          <w:b/>
          <w:bCs/>
          <w:color w:val="000000"/>
        </w:rPr>
        <w:t xml:space="preserve">Publiczna Szkoła Podstawowa </w:t>
      </w:r>
      <w:proofErr w:type="spellStart"/>
      <w:r w:rsidR="001F3280" w:rsidRPr="001F3280">
        <w:rPr>
          <w:rFonts w:asciiTheme="minorHAnsi" w:hAnsiTheme="minorHAnsi" w:cstheme="minorHAnsi"/>
          <w:b/>
          <w:bCs/>
        </w:rPr>
        <w:t>im.st</w:t>
      </w:r>
      <w:proofErr w:type="spellEnd"/>
      <w:r w:rsidR="001F3280" w:rsidRPr="001F3280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E85ED2" w:rsidRPr="002E4DDF" w:rsidRDefault="00E85ED2" w:rsidP="00316CC3">
      <w:pPr>
        <w:rPr>
          <w:rFonts w:ascii="Arial Narrow" w:hAnsi="Arial Narrow"/>
        </w:rPr>
      </w:pPr>
    </w:p>
    <w:p w:rsidR="00923F5C" w:rsidRPr="002E4DDF" w:rsidRDefault="00923F5C" w:rsidP="00E85ED2">
      <w:pPr>
        <w:rPr>
          <w:rFonts w:ascii="Arial Narrow" w:hAnsi="Arial Narrow"/>
          <w:b/>
          <w:bCs/>
        </w:rPr>
      </w:pPr>
    </w:p>
    <w:tbl>
      <w:tblPr>
        <w:tblStyle w:val="Tabela-Siatka"/>
        <w:tblW w:w="13891" w:type="dxa"/>
        <w:tblInd w:w="421" w:type="dxa"/>
        <w:tblLayout w:type="fixed"/>
        <w:tblLook w:val="04A0"/>
      </w:tblPr>
      <w:tblGrid>
        <w:gridCol w:w="546"/>
        <w:gridCol w:w="1675"/>
        <w:gridCol w:w="897"/>
        <w:gridCol w:w="1985"/>
        <w:gridCol w:w="1842"/>
        <w:gridCol w:w="2268"/>
        <w:gridCol w:w="2268"/>
        <w:gridCol w:w="2410"/>
      </w:tblGrid>
      <w:tr w:rsidR="001F3280" w:rsidRPr="006421A5" w:rsidTr="001F3280">
        <w:tc>
          <w:tcPr>
            <w:tcW w:w="546" w:type="dxa"/>
          </w:tcPr>
          <w:p w:rsidR="001F3280" w:rsidRPr="00E21D05" w:rsidRDefault="001F3280" w:rsidP="00E21D05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</w:pPr>
            <w:r w:rsidRPr="00E21D05"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  <w:t>L.P.</w:t>
            </w:r>
          </w:p>
        </w:tc>
        <w:tc>
          <w:tcPr>
            <w:tcW w:w="1675" w:type="dxa"/>
          </w:tcPr>
          <w:p w:rsidR="001F3280" w:rsidRPr="00E21D05" w:rsidRDefault="001F3280" w:rsidP="00E21D05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</w:pPr>
            <w:r w:rsidRPr="00E21D05">
              <w:rPr>
                <w:rFonts w:asciiTheme="minorHAnsi" w:eastAsia="Calibri" w:hAnsiTheme="minorHAnsi" w:cstheme="minorHAnsi"/>
                <w:b/>
                <w:lang w:val="pl-PL" w:eastAsia="en-US"/>
              </w:rPr>
              <w:t>Nazwa p</w:t>
            </w:r>
            <w:r w:rsidR="00E21D05" w:rsidRPr="00E21D05">
              <w:rPr>
                <w:rFonts w:asciiTheme="minorHAnsi" w:eastAsia="Calibri" w:hAnsiTheme="minorHAnsi" w:cstheme="minorHAnsi"/>
                <w:b/>
                <w:lang w:val="pl-PL" w:eastAsia="en-US"/>
              </w:rPr>
              <w:t>ozycji</w:t>
            </w:r>
          </w:p>
        </w:tc>
        <w:tc>
          <w:tcPr>
            <w:tcW w:w="897" w:type="dxa"/>
          </w:tcPr>
          <w:p w:rsidR="001F3280" w:rsidRPr="00E21D05" w:rsidRDefault="001F3280" w:rsidP="00E21D05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</w:pPr>
            <w:r w:rsidRPr="00E21D05"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  <w:t>Ilość</w:t>
            </w:r>
          </w:p>
        </w:tc>
        <w:tc>
          <w:tcPr>
            <w:tcW w:w="1985" w:type="dxa"/>
          </w:tcPr>
          <w:p w:rsidR="001F3280" w:rsidRPr="00E21D05" w:rsidRDefault="00E21D05" w:rsidP="00E21D05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(PLN</w:t>
            </w:r>
          </w:p>
        </w:tc>
        <w:tc>
          <w:tcPr>
            <w:tcW w:w="1842" w:type="dxa"/>
          </w:tcPr>
          <w:p w:rsidR="001F3280" w:rsidRPr="00E21D05" w:rsidRDefault="00E21D05" w:rsidP="00E21D05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2268" w:type="dxa"/>
          </w:tcPr>
          <w:p w:rsidR="001F3280" w:rsidRPr="00E21D05" w:rsidRDefault="00E21D05" w:rsidP="00E21D05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2268" w:type="dxa"/>
          </w:tcPr>
          <w:p w:rsidR="001F3280" w:rsidRPr="00E21D05" w:rsidRDefault="00E21D05" w:rsidP="00E21D05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410" w:type="dxa"/>
          </w:tcPr>
          <w:p w:rsidR="001F3280" w:rsidRPr="00E21D05" w:rsidRDefault="00E21D05" w:rsidP="00E21D05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</w:pP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E21D05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E21D05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675" w:type="dxa"/>
          </w:tcPr>
          <w:p w:rsidR="001F3280" w:rsidRPr="00B63719" w:rsidRDefault="001F3280" w:rsidP="00B13F71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Rabatka ogrodowa drewniana – 4-poziomowa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6421A5" w:rsidRDefault="001F3280" w:rsidP="00E21D05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</w:t>
            </w:r>
          </w:p>
          <w:p w:rsidR="001F3280" w:rsidRPr="006421A5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rPr>
          <w:trHeight w:val="1400"/>
        </w:trPr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675" w:type="dxa"/>
          </w:tcPr>
          <w:p w:rsidR="001F3280" w:rsidRPr="00B63719" w:rsidRDefault="001F3280" w:rsidP="00B13F71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nasion warzyw i kwiatów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6421A5" w:rsidRDefault="001F3280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675" w:type="dxa"/>
          </w:tcPr>
          <w:p w:rsidR="001F3280" w:rsidRPr="006421A5" w:rsidRDefault="001F3280" w:rsidP="00B13F71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Cebulki kwiatów – zestaw edukacyjny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pomoc dydaktyczna do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realizacji zajęć z edukacji ekologicznej</w:t>
            </w:r>
          </w:p>
          <w:p w:rsidR="001F3280" w:rsidRPr="006421A5" w:rsidRDefault="001F3280" w:rsidP="00B13F71">
            <w:pPr>
              <w:jc w:val="both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897" w:type="dxa"/>
          </w:tcPr>
          <w:p w:rsidR="001F3280" w:rsidRPr="00B63719" w:rsidRDefault="001F3280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380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rPr>
          <w:trHeight w:val="489"/>
        </w:trPr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1675" w:type="dxa"/>
          </w:tcPr>
          <w:p w:rsidR="001F3280" w:rsidRPr="00B63719" w:rsidRDefault="001F3280" w:rsidP="00B13F71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Ziemia ogrodowa do warzyw i kwiatów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</w:t>
            </w:r>
          </w:p>
        </w:tc>
        <w:tc>
          <w:tcPr>
            <w:tcW w:w="1675" w:type="dxa"/>
          </w:tcPr>
          <w:p w:rsidR="001F3280" w:rsidRPr="006421A5" w:rsidRDefault="001F3280" w:rsidP="001F3280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Torba ekologiczna bawełniana do kolorowania</w:t>
            </w:r>
          </w:p>
          <w:p w:rsidR="001F3280" w:rsidRPr="00B63719" w:rsidRDefault="001F3280" w:rsidP="001F3280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30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6</w:t>
            </w:r>
          </w:p>
        </w:tc>
        <w:tc>
          <w:tcPr>
            <w:tcW w:w="1675" w:type="dxa"/>
          </w:tcPr>
          <w:p w:rsidR="001F3280" w:rsidRPr="006421A5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koszy na śmieci do segregacji odpadów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7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Gra edukacyjna o tematyce ekologicznej – gra integracyjna</w:t>
            </w: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lang w:val="pl-PL"/>
              </w:rPr>
              <w:t>8</w:t>
            </w:r>
          </w:p>
        </w:tc>
        <w:tc>
          <w:tcPr>
            <w:tcW w:w="1675" w:type="dxa"/>
          </w:tcPr>
          <w:p w:rsidR="001F3280" w:rsidRPr="009E595A" w:rsidRDefault="001F3280" w:rsidP="00B13F71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Chusta 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animacyjna edukacyjna z zestawem elementów do ćwiczeń z zakresu recyklingu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9E595A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lang w:val="pl-PL"/>
              </w:rPr>
              <w:lastRenderedPageBreak/>
              <w:t>9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Edukacyjna tablica do nauki segregacji odpadów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Gry edukacyjne drewniane – zestaw</w:t>
            </w: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11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Gra edukacyjna – bingo ekologiczne </w:t>
            </w:r>
          </w:p>
        </w:tc>
        <w:tc>
          <w:tcPr>
            <w:tcW w:w="897" w:type="dxa"/>
          </w:tcPr>
          <w:p w:rsidR="001F3280" w:rsidRPr="00BD357B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12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Model edukacyjny jamy ustnej z uzębieniem wraz z narzędziem do demonstracji higieny </w:t>
            </w: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13</w:t>
            </w:r>
          </w:p>
        </w:tc>
        <w:tc>
          <w:tcPr>
            <w:tcW w:w="1675" w:type="dxa"/>
          </w:tcPr>
          <w:p w:rsidR="001F3280" w:rsidRPr="006421A5" w:rsidRDefault="001F3280" w:rsidP="00B13F71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Model edukacyjny 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budowy kwiatu – przekrojowy, z pianki </w:t>
            </w:r>
          </w:p>
          <w:p w:rsidR="001F3280" w:rsidRPr="006421A5" w:rsidRDefault="001F3280" w:rsidP="00B13F71">
            <w:pPr>
              <w:jc w:val="both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897" w:type="dxa"/>
          </w:tcPr>
          <w:p w:rsidR="001F3280" w:rsidRPr="006421A5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14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26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Pojemnik do zbiórki zużytych baterii o pojemności 30 l</w:t>
            </w:r>
          </w:p>
        </w:tc>
        <w:tc>
          <w:tcPr>
            <w:tcW w:w="897" w:type="dxa"/>
          </w:tcPr>
          <w:p w:rsidR="001F3280" w:rsidRPr="00F26CD6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15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18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Drewniany karmnik dla ptaków z dachem ochronnym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lang w:val="pl-PL"/>
              </w:rPr>
              <w:t>3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16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D46F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Mapa Polski magnetyczna konturowa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17</w:t>
            </w:r>
          </w:p>
        </w:tc>
        <w:tc>
          <w:tcPr>
            <w:tcW w:w="1675" w:type="dxa"/>
          </w:tcPr>
          <w:p w:rsidR="001F3280" w:rsidRPr="00252EF7" w:rsidRDefault="001F3280" w:rsidP="00252EF7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A05F3A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Stojak do map i plansz (duży)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18</w:t>
            </w:r>
          </w:p>
        </w:tc>
        <w:tc>
          <w:tcPr>
            <w:tcW w:w="1675" w:type="dxa"/>
          </w:tcPr>
          <w:p w:rsidR="001F3280" w:rsidRPr="00752F9C" w:rsidRDefault="001F3280" w:rsidP="00B13F71">
            <w:pPr>
              <w:suppressAutoHyphens/>
              <w:autoSpaceDN w:val="0"/>
              <w:spacing w:after="16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3B1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Rękawice ochronne ogrodowe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 dydaktyczna do realizacji zajęć z edukacji ekologicznej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30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rPr>
          <w:trHeight w:val="1530"/>
        </w:trPr>
        <w:tc>
          <w:tcPr>
            <w:tcW w:w="546" w:type="dxa"/>
          </w:tcPr>
          <w:p w:rsidR="001F3280" w:rsidRPr="00A40E9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40E9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19</w:t>
            </w:r>
          </w:p>
        </w:tc>
        <w:tc>
          <w:tcPr>
            <w:tcW w:w="1675" w:type="dxa"/>
          </w:tcPr>
          <w:p w:rsidR="001F3280" w:rsidRPr="00752F9C" w:rsidRDefault="001F3280" w:rsidP="00B13F71">
            <w:pPr>
              <w:suppressAutoHyphens/>
              <w:autoSpaceDN w:val="0"/>
              <w:spacing w:after="16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A0D0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Nawóz organiczny – obornik granulowany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pomoc dydaktyczna do realizacji zajęć z edukacji </w:t>
            </w:r>
            <w:r w:rsidRPr="00BA39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ekologicznej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1985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6421A5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9B7E31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20</w:t>
            </w:r>
          </w:p>
        </w:tc>
        <w:tc>
          <w:tcPr>
            <w:tcW w:w="1675" w:type="dxa"/>
          </w:tcPr>
          <w:p w:rsidR="001F3280" w:rsidRPr="009B7E31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Papier do nauki pisania w </w:t>
            </w:r>
            <w:proofErr w:type="spellStart"/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trójlinię</w:t>
            </w:r>
            <w:proofErr w:type="spellEnd"/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pomoc dydaktyczna do realizacji zajęć z kaligrafii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985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9B7E31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21</w:t>
            </w:r>
          </w:p>
        </w:tc>
        <w:tc>
          <w:tcPr>
            <w:tcW w:w="1675" w:type="dxa"/>
          </w:tcPr>
          <w:p w:rsidR="001F3280" w:rsidRPr="009B7E31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Tabliczki </w:t>
            </w:r>
            <w:proofErr w:type="spellStart"/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suchościeralne</w:t>
            </w:r>
            <w:proofErr w:type="spellEnd"/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nauki pisania, </w:t>
            </w:r>
            <w:proofErr w:type="spellStart"/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trójliniowe</w:t>
            </w:r>
            <w:proofErr w:type="spellEnd"/>
            <w:r w:rsidRPr="009B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pomoc dydaktyczna do realizacji zajęć z kaligrafii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9B7E31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7677C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22</w:t>
            </w:r>
          </w:p>
        </w:tc>
        <w:tc>
          <w:tcPr>
            <w:tcW w:w="1675" w:type="dxa"/>
          </w:tcPr>
          <w:p w:rsidR="001F3280" w:rsidRPr="007677CD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7677C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Nakładka magnetyczna </w:t>
            </w:r>
            <w:proofErr w:type="spellStart"/>
            <w:r w:rsidRPr="007677C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suchościeralna</w:t>
            </w:r>
            <w:proofErr w:type="spellEnd"/>
            <w:r w:rsidRPr="007677C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nauki pisania,  </w:t>
            </w:r>
            <w:proofErr w:type="spellStart"/>
            <w:r w:rsidRPr="007677C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trójliniowa</w:t>
            </w:r>
            <w:proofErr w:type="spellEnd"/>
            <w:r w:rsidRPr="007677C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format XXL - pomoc dydaktyczna do realizacji zajęć z kaligrafii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7677C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23</w:t>
            </w:r>
          </w:p>
        </w:tc>
        <w:tc>
          <w:tcPr>
            <w:tcW w:w="1675" w:type="dxa"/>
          </w:tcPr>
          <w:p w:rsidR="001F3280" w:rsidRPr="007677CD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7677C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Zeszyt do nauki kaligrafii</w:t>
            </w:r>
          </w:p>
        </w:tc>
        <w:tc>
          <w:tcPr>
            <w:tcW w:w="897" w:type="dxa"/>
          </w:tcPr>
          <w:p w:rsidR="001F3280" w:rsidRPr="00752F9C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7677CD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752F9C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752F9C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24</w:t>
            </w:r>
          </w:p>
        </w:tc>
        <w:tc>
          <w:tcPr>
            <w:tcW w:w="1675" w:type="dxa"/>
          </w:tcPr>
          <w:p w:rsidR="001F3280" w:rsidRPr="00752F9C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752F9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Plansze edukacyjne – </w:t>
            </w:r>
            <w:r w:rsidRPr="00752F9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bezpieczeństwo w Internecie - pomoc dydaktyczna do realizacji zajęć rozwijających kompetencje cyfrowe</w:t>
            </w:r>
          </w:p>
        </w:tc>
        <w:tc>
          <w:tcPr>
            <w:tcW w:w="897" w:type="dxa"/>
          </w:tcPr>
          <w:p w:rsidR="001F3280" w:rsidRPr="00752F9C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752F9C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752F9C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752F9C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752F9C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752F9C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B265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25</w:t>
            </w:r>
          </w:p>
        </w:tc>
        <w:tc>
          <w:tcPr>
            <w:tcW w:w="1675" w:type="dxa"/>
          </w:tcPr>
          <w:p w:rsidR="001F3280" w:rsidRPr="00BB2659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BB265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Plansze edukacyjne – zasady bezpiecznego korzystania z Internetu - pomoc dydaktyczna do realizacji zajęć rozwijających kompetencje cyfrowe</w:t>
            </w:r>
          </w:p>
        </w:tc>
        <w:tc>
          <w:tcPr>
            <w:tcW w:w="897" w:type="dxa"/>
          </w:tcPr>
          <w:p w:rsidR="001F3280" w:rsidRPr="00AA10F8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B265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26</w:t>
            </w:r>
          </w:p>
        </w:tc>
        <w:tc>
          <w:tcPr>
            <w:tcW w:w="1675" w:type="dxa"/>
          </w:tcPr>
          <w:p w:rsidR="001F3280" w:rsidRPr="00BB2659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BB265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Plansze edukacyjne – zagrożenia w środowisku internetowym - pomoc dydaktyczna do realizacji zajęć rozwijających kompetencje cyfrowe</w:t>
            </w:r>
          </w:p>
        </w:tc>
        <w:tc>
          <w:tcPr>
            <w:tcW w:w="897" w:type="dxa"/>
          </w:tcPr>
          <w:p w:rsidR="001F3280" w:rsidRPr="00BB2659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BB265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864C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864CC6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27</w:t>
            </w:r>
          </w:p>
        </w:tc>
        <w:tc>
          <w:tcPr>
            <w:tcW w:w="1675" w:type="dxa"/>
          </w:tcPr>
          <w:p w:rsidR="001F3280" w:rsidRPr="00864CC6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864CC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edukacyjny – plansze z zakresu </w:t>
            </w:r>
            <w:r w:rsidRPr="00864CC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języka polskiego z programem komputerowym na nośniku CD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864C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864C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864C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864C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864C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0F3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28</w:t>
            </w:r>
          </w:p>
        </w:tc>
        <w:tc>
          <w:tcPr>
            <w:tcW w:w="1675" w:type="dxa"/>
          </w:tcPr>
          <w:p w:rsidR="001F3280" w:rsidRPr="00B40F3A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0F3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Plansze edukacyjne – formy wypowiedzi pisemnej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B40F3A" w:rsidTr="001F3280">
        <w:tc>
          <w:tcPr>
            <w:tcW w:w="546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0F3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29</w:t>
            </w:r>
          </w:p>
        </w:tc>
        <w:tc>
          <w:tcPr>
            <w:tcW w:w="1675" w:type="dxa"/>
          </w:tcPr>
          <w:p w:rsidR="001F3280" w:rsidRPr="00B40F3A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0F3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Słownik ortograficzny języka polskiego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B40F3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D134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30</w:t>
            </w:r>
          </w:p>
        </w:tc>
        <w:tc>
          <w:tcPr>
            <w:tcW w:w="1675" w:type="dxa"/>
          </w:tcPr>
          <w:p w:rsidR="001F3280" w:rsidRPr="00CD1348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D134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Słownik języka polskiego – wydanie drukowane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985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D134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31</w:t>
            </w:r>
          </w:p>
        </w:tc>
        <w:tc>
          <w:tcPr>
            <w:tcW w:w="1675" w:type="dxa"/>
          </w:tcPr>
          <w:p w:rsidR="001F3280" w:rsidRPr="00CD1348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D134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 xml:space="preserve">Słownik </w:t>
            </w:r>
            <w:r w:rsidRPr="00CD134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poprawnej polszczyzny – wydanie drukowane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5</w:t>
            </w:r>
          </w:p>
        </w:tc>
        <w:tc>
          <w:tcPr>
            <w:tcW w:w="1985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D134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05AF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05AF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32</w:t>
            </w:r>
          </w:p>
        </w:tc>
        <w:tc>
          <w:tcPr>
            <w:tcW w:w="1675" w:type="dxa"/>
          </w:tcPr>
          <w:p w:rsidR="001F3280" w:rsidRPr="00A05AFA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05AF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Słownik synonimów języka polskiego – wydanie drukowane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</w:t>
            </w:r>
          </w:p>
        </w:tc>
        <w:tc>
          <w:tcPr>
            <w:tcW w:w="1985" w:type="dxa"/>
          </w:tcPr>
          <w:p w:rsidR="001F3280" w:rsidRPr="00A05AF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A05AF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05AF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05AF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A05AFA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82AC6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33</w:t>
            </w:r>
          </w:p>
        </w:tc>
        <w:tc>
          <w:tcPr>
            <w:tcW w:w="1675" w:type="dxa"/>
          </w:tcPr>
          <w:p w:rsidR="001F3280" w:rsidRPr="00C82AC6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C82AC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Gra edukacyjna – kształtowanie umiejętności budowania zdań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82AC6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34</w:t>
            </w:r>
          </w:p>
        </w:tc>
        <w:tc>
          <w:tcPr>
            <w:tcW w:w="1675" w:type="dxa"/>
          </w:tcPr>
          <w:p w:rsidR="001F3280" w:rsidRPr="00C82AC6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C82AC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Gra edukacyjna – rozwijanie umiejętności </w:t>
            </w:r>
            <w:r w:rsidRPr="00C82AC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formułowania zdań na podstawie obrazków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C82AC6" w:rsidTr="001F3280">
        <w:tc>
          <w:tcPr>
            <w:tcW w:w="546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82AC6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35</w:t>
            </w:r>
          </w:p>
        </w:tc>
        <w:tc>
          <w:tcPr>
            <w:tcW w:w="1675" w:type="dxa"/>
          </w:tcPr>
          <w:p w:rsidR="001F3280" w:rsidRPr="00C82AC6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C82AC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– formy wyrazów i części mowy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82AC6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4138D0" w:rsidTr="001F3280">
        <w:tc>
          <w:tcPr>
            <w:tcW w:w="546" w:type="dxa"/>
          </w:tcPr>
          <w:p w:rsidR="001F3280" w:rsidRPr="004138D0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138D0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36</w:t>
            </w:r>
          </w:p>
        </w:tc>
        <w:tc>
          <w:tcPr>
            <w:tcW w:w="1675" w:type="dxa"/>
          </w:tcPr>
          <w:p w:rsidR="001F3280" w:rsidRPr="004138D0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138D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– budowa i rodzaje zdań: zdania pojedyncze i złożone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4138D0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4138D0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4138D0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4138D0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4138D0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D442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37</w:t>
            </w:r>
          </w:p>
        </w:tc>
        <w:tc>
          <w:tcPr>
            <w:tcW w:w="1675" w:type="dxa"/>
          </w:tcPr>
          <w:p w:rsidR="001F3280" w:rsidRPr="00CD4427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CD442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edukacyjny – ortografia, </w:t>
            </w:r>
            <w:r w:rsidRPr="00CD442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gramatyka i interpunkcja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AA10F8" w:rsidRDefault="00252EF7" w:rsidP="00252EF7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3</w:t>
            </w:r>
          </w:p>
        </w:tc>
        <w:tc>
          <w:tcPr>
            <w:tcW w:w="1985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D442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38</w:t>
            </w:r>
          </w:p>
        </w:tc>
        <w:tc>
          <w:tcPr>
            <w:tcW w:w="1675" w:type="dxa"/>
          </w:tcPr>
          <w:p w:rsidR="001F3280" w:rsidRPr="00CD4427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CD442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do ćwiczeń ortograficznych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CD442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CD442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39</w:t>
            </w:r>
          </w:p>
        </w:tc>
        <w:tc>
          <w:tcPr>
            <w:tcW w:w="1675" w:type="dxa"/>
          </w:tcPr>
          <w:p w:rsidR="001F3280" w:rsidRPr="00CD4427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CD442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do utrwalania zasad ortografii języka polskiego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CD442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CD4427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40</w:t>
            </w:r>
          </w:p>
        </w:tc>
        <w:tc>
          <w:tcPr>
            <w:tcW w:w="1675" w:type="dxa"/>
          </w:tcPr>
          <w:p w:rsidR="001F3280" w:rsidRPr="00F56CC9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Pomoc edukacyjna do nauki części mowy – zestaw kart </w:t>
            </w:r>
            <w:r w:rsidRPr="00F56CC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dydaktycznych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F56CC9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41</w:t>
            </w:r>
          </w:p>
        </w:tc>
        <w:tc>
          <w:tcPr>
            <w:tcW w:w="1675" w:type="dxa"/>
          </w:tcPr>
          <w:p w:rsidR="001F3280" w:rsidRPr="00F56CC9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do ćwiczenia budowania wyrazów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9E595A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F56CC9" w:rsidTr="001F3280">
        <w:tc>
          <w:tcPr>
            <w:tcW w:w="546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42</w:t>
            </w:r>
          </w:p>
        </w:tc>
        <w:tc>
          <w:tcPr>
            <w:tcW w:w="1675" w:type="dxa"/>
          </w:tcPr>
          <w:p w:rsidR="001F3280" w:rsidRPr="00F56CC9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– ćwiczenia w zadawaniu pytań językowych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9E595A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43</w:t>
            </w:r>
          </w:p>
        </w:tc>
        <w:tc>
          <w:tcPr>
            <w:tcW w:w="1675" w:type="dxa"/>
          </w:tcPr>
          <w:p w:rsidR="001F3280" w:rsidRPr="00F56CC9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edukacyjny – graficzne karty pracy do lektur (epika) - pomoc dydaktyczna do </w:t>
            </w:r>
            <w:r w:rsidRPr="00F56CC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44</w:t>
            </w:r>
          </w:p>
        </w:tc>
        <w:tc>
          <w:tcPr>
            <w:tcW w:w="1675" w:type="dxa"/>
          </w:tcPr>
          <w:p w:rsidR="001F3280" w:rsidRPr="00F56CC9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– kule do tworzenia opowiadań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45</w:t>
            </w:r>
          </w:p>
        </w:tc>
        <w:tc>
          <w:tcPr>
            <w:tcW w:w="1675" w:type="dxa"/>
          </w:tcPr>
          <w:p w:rsidR="001F3280" w:rsidRPr="00F56CC9" w:rsidRDefault="001F328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F56CC9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Ruchomy alfabet – zestaw do nauki czytania i budowania wyrazów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F56CC9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46</w:t>
            </w:r>
          </w:p>
        </w:tc>
        <w:tc>
          <w:tcPr>
            <w:tcW w:w="1675" w:type="dxa"/>
          </w:tcPr>
          <w:p w:rsidR="001F3280" w:rsidRPr="00361608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stempli edukacyjnych – litery alfabetu pisane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47</w:t>
            </w:r>
          </w:p>
        </w:tc>
        <w:tc>
          <w:tcPr>
            <w:tcW w:w="1675" w:type="dxa"/>
          </w:tcPr>
          <w:p w:rsidR="001F3280" w:rsidRPr="00361608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</w:t>
            </w:r>
            <w:r w:rsidRPr="0036160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edukacyjny – litery pisane (zestaw klasowy)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361608" w:rsidTr="001F3280">
        <w:tc>
          <w:tcPr>
            <w:tcW w:w="546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48</w:t>
            </w:r>
          </w:p>
        </w:tc>
        <w:tc>
          <w:tcPr>
            <w:tcW w:w="1675" w:type="dxa"/>
          </w:tcPr>
          <w:p w:rsidR="001F3280" w:rsidRPr="00361608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do układania i nawlekania słów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361608" w:rsidTr="001F3280">
        <w:tc>
          <w:tcPr>
            <w:tcW w:w="546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49</w:t>
            </w:r>
          </w:p>
        </w:tc>
        <w:tc>
          <w:tcPr>
            <w:tcW w:w="1675" w:type="dxa"/>
          </w:tcPr>
          <w:p w:rsidR="001F3280" w:rsidRPr="00361608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stempli edukacyjnych – stopniowanie przymiotników i przysłówków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361608" w:rsidTr="001F3280">
        <w:tc>
          <w:tcPr>
            <w:tcW w:w="546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50</w:t>
            </w:r>
          </w:p>
        </w:tc>
        <w:tc>
          <w:tcPr>
            <w:tcW w:w="1675" w:type="dxa"/>
          </w:tcPr>
          <w:p w:rsidR="001F3280" w:rsidRPr="00361608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6160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edukacyjny – portrety wybitnych </w:t>
            </w:r>
            <w:r w:rsidRPr="0036160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Polaków - pomoc dydaktyczna do realizacji zajęć rozwijających zainteresowania polonistyczne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9</w:t>
            </w:r>
          </w:p>
        </w:tc>
        <w:tc>
          <w:tcPr>
            <w:tcW w:w="1985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361608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51</w:t>
            </w:r>
          </w:p>
        </w:tc>
        <w:tc>
          <w:tcPr>
            <w:tcW w:w="1675" w:type="dxa"/>
          </w:tcPr>
          <w:p w:rsidR="001F3280" w:rsidRPr="00A7015F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Tablica korkowa z ramą drewnianą 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52</w:t>
            </w:r>
          </w:p>
        </w:tc>
        <w:tc>
          <w:tcPr>
            <w:tcW w:w="1675" w:type="dxa"/>
          </w:tcPr>
          <w:p w:rsidR="001F3280" w:rsidRPr="00A7015F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transparentnych figur geometrycznych do układania - pomoc dydaktyczna do realizacji zajęć rozwijających zainteresowania matematyczne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53</w:t>
            </w:r>
          </w:p>
        </w:tc>
        <w:tc>
          <w:tcPr>
            <w:tcW w:w="1675" w:type="dxa"/>
          </w:tcPr>
          <w:p w:rsidR="001F3280" w:rsidRPr="00A7015F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edukacyjny – domino z ułamkami dwustronne - - pomoc dydaktyczna do realizacji zajęć rozwijających zainteresowania matematyczne</w:t>
            </w:r>
          </w:p>
        </w:tc>
        <w:tc>
          <w:tcPr>
            <w:tcW w:w="897" w:type="dxa"/>
          </w:tcPr>
          <w:p w:rsidR="001F3280" w:rsidRPr="00D43FB1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1985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54</w:t>
            </w:r>
          </w:p>
        </w:tc>
        <w:tc>
          <w:tcPr>
            <w:tcW w:w="1675" w:type="dxa"/>
          </w:tcPr>
          <w:p w:rsidR="001F3280" w:rsidRPr="00A7015F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edukacyjny – gry do nauki ułamków </w:t>
            </w:r>
            <w:r w:rsidRPr="00A7015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zwykłych i dziesiętnych - - pomoc dydaktyczna do realizacji zajęć rozwijających zainteresowania matematyczne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55</w:t>
            </w:r>
          </w:p>
        </w:tc>
        <w:tc>
          <w:tcPr>
            <w:tcW w:w="1675" w:type="dxa"/>
          </w:tcPr>
          <w:p w:rsidR="001F3280" w:rsidRPr="00A7015F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Gra edukacyjna do ćwiczenia zamiany jednostek długości - - pomoc dydaktyczna do realizacji zajęć rozwijających zainteresowania matematyczne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1F3280" w:rsidRPr="006421A5" w:rsidTr="001F3280">
        <w:tc>
          <w:tcPr>
            <w:tcW w:w="546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56</w:t>
            </w:r>
          </w:p>
        </w:tc>
        <w:tc>
          <w:tcPr>
            <w:tcW w:w="1675" w:type="dxa"/>
          </w:tcPr>
          <w:p w:rsidR="001F3280" w:rsidRPr="00A7015F" w:rsidRDefault="001F3280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A7015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Gra edukacyjna do nauki i ćwiczeń na liczbach całkowitych - - pomoc dydaktyczna do realizacji zajęć rozwijających zainteresowania matematyczne</w:t>
            </w:r>
          </w:p>
        </w:tc>
        <w:tc>
          <w:tcPr>
            <w:tcW w:w="897" w:type="dxa"/>
          </w:tcPr>
          <w:p w:rsidR="001F3280" w:rsidRPr="00252EF7" w:rsidRDefault="00252EF7" w:rsidP="00252EF7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52EF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3280" w:rsidRPr="00A7015F" w:rsidRDefault="001F328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</w:tr>
      <w:tr w:rsidR="00D857A3" w:rsidRPr="006421A5" w:rsidTr="00A77F63">
        <w:tc>
          <w:tcPr>
            <w:tcW w:w="3118" w:type="dxa"/>
            <w:gridSpan w:val="3"/>
          </w:tcPr>
          <w:p w:rsidR="00D857A3" w:rsidRPr="00EB0879" w:rsidRDefault="00D857A3" w:rsidP="00EB0879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proofErr w:type="spellStart"/>
            <w:r w:rsidRPr="00D857A3">
              <w:rPr>
                <w:rFonts w:asciiTheme="minorHAnsi" w:hAnsiTheme="minorHAnsi" w:cstheme="minorHAnsi"/>
                <w:b/>
                <w:bCs/>
                <w:kern w:val="1"/>
              </w:rPr>
              <w:t>Razem</w:t>
            </w:r>
            <w:proofErr w:type="spellEnd"/>
            <w:r w:rsidR="007A555C">
              <w:rPr>
                <w:rFonts w:asciiTheme="minorHAnsi" w:hAnsiTheme="minorHAnsi" w:cstheme="minorHAnsi"/>
                <w:b/>
                <w:bCs/>
                <w:kern w:val="1"/>
              </w:rPr>
              <w:t>:</w:t>
            </w:r>
            <w:r w:rsidRPr="00D857A3">
              <w:rPr>
                <w:rFonts w:asciiTheme="minorHAnsi" w:hAnsiTheme="minorHAnsi" w:cstheme="minorHAnsi"/>
                <w:b/>
                <w:bCs/>
                <w:kern w:val="1"/>
              </w:rPr>
              <w:t xml:space="preserve"> </w:t>
            </w:r>
            <w:proofErr w:type="spellStart"/>
            <w:r w:rsidRPr="00D857A3">
              <w:rPr>
                <w:rFonts w:asciiTheme="minorHAnsi" w:hAnsiTheme="minorHAnsi" w:cstheme="minorHAnsi"/>
                <w:b/>
                <w:bCs/>
                <w:kern w:val="1"/>
              </w:rPr>
              <w:t>Zadanie</w:t>
            </w:r>
            <w:proofErr w:type="spellEnd"/>
            <w:r w:rsidRPr="00D857A3">
              <w:rPr>
                <w:rFonts w:asciiTheme="minorHAnsi" w:hAnsiTheme="minorHAnsi" w:cstheme="minorHAnsi"/>
                <w:b/>
                <w:bCs/>
                <w:kern w:val="1"/>
              </w:rPr>
              <w:t xml:space="preserve"> 2.</w:t>
            </w:r>
          </w:p>
        </w:tc>
        <w:tc>
          <w:tcPr>
            <w:tcW w:w="1985" w:type="dxa"/>
          </w:tcPr>
          <w:p w:rsidR="00D857A3" w:rsidRPr="00A7015F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D857A3" w:rsidRPr="00A7015F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57A3" w:rsidRPr="00A7015F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57A3" w:rsidRPr="00A7015F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857A3" w:rsidRPr="00A7015F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</w:tbl>
    <w:p w:rsidR="00923F5C" w:rsidRPr="002E4DDF" w:rsidRDefault="00923F5C" w:rsidP="00E85ED2">
      <w:pPr>
        <w:rPr>
          <w:rFonts w:ascii="Arial Narrow" w:hAnsi="Arial Narrow"/>
          <w:b/>
          <w:bCs/>
        </w:rPr>
      </w:pPr>
    </w:p>
    <w:p w:rsidR="00A53016" w:rsidRDefault="00A53016" w:rsidP="00E85ED2">
      <w:pPr>
        <w:rPr>
          <w:rFonts w:ascii="Arial Narrow" w:hAnsi="Arial Narrow"/>
          <w:b/>
          <w:bCs/>
        </w:rPr>
      </w:pPr>
    </w:p>
    <w:p w:rsidR="00102C84" w:rsidRPr="00102C84" w:rsidRDefault="00102C84" w:rsidP="00102C84">
      <w:pPr>
        <w:suppressAutoHyphens/>
        <w:contextualSpacing/>
        <w:jc w:val="both"/>
        <w:rPr>
          <w:rFonts w:asciiTheme="minorHAnsi" w:hAnsiTheme="minorHAnsi" w:cstheme="minorHAnsi"/>
          <w:b/>
          <w:bCs/>
        </w:rPr>
      </w:pPr>
      <w:r w:rsidRPr="00DA4378">
        <w:rPr>
          <w:rFonts w:asciiTheme="minorHAnsi" w:hAnsiTheme="minorHAnsi" w:cstheme="minorHAnsi"/>
          <w:b/>
          <w:bCs/>
          <w:kern w:val="1"/>
          <w:u w:val="single"/>
        </w:rPr>
        <w:lastRenderedPageBreak/>
        <w:t>Zadanie 3.</w:t>
      </w:r>
      <w:r w:rsidRPr="00102C84">
        <w:rPr>
          <w:rFonts w:asciiTheme="minorHAnsi" w:hAnsiTheme="minorHAnsi" w:cstheme="minorHAnsi"/>
          <w:b/>
          <w:bCs/>
          <w:kern w:val="1"/>
        </w:rPr>
        <w:t xml:space="preserve"> </w:t>
      </w:r>
      <w:r w:rsidRPr="00102C84">
        <w:rPr>
          <w:rFonts w:asciiTheme="minorHAnsi" w:hAnsiTheme="minorHAnsi" w:cstheme="minorHAnsi"/>
          <w:b/>
          <w:bCs/>
        </w:rPr>
        <w:t xml:space="preserve">Zakup i dostawa pomocy dydaktycznych do realizacji zajęć edukacyjnych </w:t>
      </w:r>
      <w:r w:rsidRPr="00102C84">
        <w:rPr>
          <w:rFonts w:asciiTheme="minorHAnsi" w:hAnsiTheme="minorHAnsi" w:cstheme="minorHAnsi"/>
          <w:b/>
          <w:bCs/>
          <w:color w:val="000000"/>
        </w:rPr>
        <w:t xml:space="preserve">dla Publicznej </w:t>
      </w:r>
      <w:r w:rsidRPr="00102C84">
        <w:rPr>
          <w:rFonts w:asciiTheme="minorHAnsi" w:eastAsiaTheme="minorHAnsi" w:hAnsiTheme="minorHAnsi" w:cstheme="minorHAnsi"/>
          <w:b/>
          <w:bCs/>
          <w:lang w:eastAsia="en-US"/>
        </w:rPr>
        <w:t xml:space="preserve">Szkoły </w:t>
      </w:r>
      <w:r w:rsidRPr="00102C84">
        <w:rPr>
          <w:rFonts w:asciiTheme="minorHAnsi" w:hAnsiTheme="minorHAnsi" w:cstheme="minorHAnsi"/>
          <w:b/>
          <w:bCs/>
          <w:color w:val="000000"/>
        </w:rPr>
        <w:t xml:space="preserve">Podstawowej im. Tadeusza Kościuszki w Zgłowiączce, </w:t>
      </w:r>
      <w:r w:rsidRPr="00102C84">
        <w:rPr>
          <w:rFonts w:asciiTheme="minorHAnsi" w:hAnsiTheme="minorHAnsi" w:cstheme="minorHAnsi"/>
          <w:b/>
          <w:bCs/>
        </w:rPr>
        <w:t>Zgłowiączka 28, 87-890 Lubraniec</w:t>
      </w:r>
    </w:p>
    <w:p w:rsidR="00DA4378" w:rsidRPr="00102C84" w:rsidRDefault="00102C84" w:rsidP="00DA4378">
      <w:pPr>
        <w:suppressAutoHyphens/>
        <w:contextualSpacing/>
        <w:jc w:val="both"/>
        <w:rPr>
          <w:rFonts w:asciiTheme="minorHAnsi" w:hAnsiTheme="minorHAnsi" w:cstheme="minorHAnsi"/>
          <w:b/>
          <w:bCs/>
        </w:rPr>
      </w:pPr>
      <w:r w:rsidRPr="00DA4378">
        <w:rPr>
          <w:rFonts w:asciiTheme="minorHAnsi" w:hAnsiTheme="minorHAnsi" w:cstheme="minorHAnsi"/>
          <w:b/>
          <w:bCs/>
          <w:u w:val="single"/>
        </w:rPr>
        <w:t>Miejsce dostawy:</w:t>
      </w:r>
      <w:r w:rsidR="00DA4378">
        <w:rPr>
          <w:rFonts w:asciiTheme="minorHAnsi" w:hAnsiTheme="minorHAnsi" w:cstheme="minorHAnsi"/>
          <w:b/>
          <w:bCs/>
        </w:rPr>
        <w:t xml:space="preserve"> </w:t>
      </w:r>
      <w:r w:rsidR="00DA4378" w:rsidRPr="00102C84">
        <w:rPr>
          <w:rFonts w:asciiTheme="minorHAnsi" w:hAnsiTheme="minorHAnsi" w:cstheme="minorHAnsi"/>
          <w:b/>
          <w:bCs/>
          <w:color w:val="000000"/>
        </w:rPr>
        <w:t xml:space="preserve">Publicznej </w:t>
      </w:r>
      <w:r w:rsidR="00DA4378" w:rsidRPr="00102C84">
        <w:rPr>
          <w:rFonts w:asciiTheme="minorHAnsi" w:eastAsiaTheme="minorHAnsi" w:hAnsiTheme="minorHAnsi" w:cstheme="minorHAnsi"/>
          <w:b/>
          <w:bCs/>
          <w:lang w:eastAsia="en-US"/>
        </w:rPr>
        <w:t xml:space="preserve">Szkoły </w:t>
      </w:r>
      <w:r w:rsidR="00DA4378" w:rsidRPr="00102C84">
        <w:rPr>
          <w:rFonts w:asciiTheme="minorHAnsi" w:hAnsiTheme="minorHAnsi" w:cstheme="minorHAnsi"/>
          <w:b/>
          <w:bCs/>
          <w:color w:val="000000"/>
        </w:rPr>
        <w:t xml:space="preserve">Podstawowej im. Tadeusza Kościuszki w Zgłowiączce, </w:t>
      </w:r>
      <w:r w:rsidR="00DA4378" w:rsidRPr="00102C84">
        <w:rPr>
          <w:rFonts w:asciiTheme="minorHAnsi" w:hAnsiTheme="minorHAnsi" w:cstheme="minorHAnsi"/>
          <w:b/>
          <w:bCs/>
        </w:rPr>
        <w:t>Zgłowiączka 28, 87-890 Lubraniec</w:t>
      </w:r>
    </w:p>
    <w:p w:rsidR="00A53016" w:rsidRPr="00102C84" w:rsidRDefault="00A53016" w:rsidP="00102C84">
      <w:pPr>
        <w:jc w:val="both"/>
        <w:rPr>
          <w:rFonts w:asciiTheme="minorHAnsi" w:hAnsiTheme="minorHAnsi" w:cstheme="minorHAnsi"/>
          <w:b/>
          <w:bCs/>
        </w:rPr>
      </w:pPr>
    </w:p>
    <w:p w:rsidR="00A53016" w:rsidRDefault="00A53016" w:rsidP="00E85ED2">
      <w:pPr>
        <w:rPr>
          <w:rFonts w:ascii="Arial Narrow" w:hAnsi="Arial Narrow"/>
          <w:b/>
          <w:bCs/>
        </w:rPr>
      </w:pPr>
    </w:p>
    <w:tbl>
      <w:tblPr>
        <w:tblStyle w:val="Tabela-Siatka"/>
        <w:tblW w:w="13891" w:type="dxa"/>
        <w:tblInd w:w="421" w:type="dxa"/>
        <w:tblLayout w:type="fixed"/>
        <w:tblLook w:val="04A0"/>
      </w:tblPr>
      <w:tblGrid>
        <w:gridCol w:w="461"/>
        <w:gridCol w:w="1790"/>
        <w:gridCol w:w="867"/>
        <w:gridCol w:w="1985"/>
        <w:gridCol w:w="1842"/>
        <w:gridCol w:w="2268"/>
        <w:gridCol w:w="2268"/>
        <w:gridCol w:w="2410"/>
      </w:tblGrid>
      <w:tr w:rsidR="00102C84" w:rsidTr="00A30A4D">
        <w:tc>
          <w:tcPr>
            <w:tcW w:w="461" w:type="dxa"/>
            <w:shd w:val="clear" w:color="auto" w:fill="D9D9D9" w:themeFill="background1" w:themeFillShade="D9"/>
          </w:tcPr>
          <w:p w:rsidR="00102C84" w:rsidRPr="002A6896" w:rsidRDefault="00102C84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r w:rsidRPr="002A6896">
              <w:rPr>
                <w:rFonts w:asciiTheme="minorHAnsi" w:hAnsiTheme="minorHAnsi" w:cstheme="minorHAnsi"/>
                <w:b/>
                <w:bCs/>
                <w:kern w:val="1"/>
              </w:rPr>
              <w:t>LP.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:rsidR="00102C84" w:rsidRPr="002A6896" w:rsidRDefault="00102C84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</w:pPr>
            <w:r w:rsidRPr="002A6896">
              <w:rPr>
                <w:rFonts w:asciiTheme="minorHAnsi" w:eastAsia="Calibri" w:hAnsiTheme="minorHAnsi" w:cstheme="minorHAnsi"/>
                <w:b/>
                <w:lang w:val="pl-PL" w:eastAsia="en-US"/>
              </w:rPr>
              <w:t>Nazwa pozycji</w:t>
            </w:r>
          </w:p>
        </w:tc>
        <w:tc>
          <w:tcPr>
            <w:tcW w:w="867" w:type="dxa"/>
            <w:shd w:val="clear" w:color="auto" w:fill="D9D9D9" w:themeFill="background1" w:themeFillShade="D9"/>
          </w:tcPr>
          <w:p w:rsidR="00102C84" w:rsidRPr="002A6896" w:rsidRDefault="00102C84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</w:pPr>
            <w:r w:rsidRPr="002A6896"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  <w:t>Ilość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102C84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  <w:lang w:val="pl-PL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02C84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02C84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02C84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102C84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102C84" w:rsidTr="00102C84">
        <w:tc>
          <w:tcPr>
            <w:tcW w:w="461" w:type="dxa"/>
          </w:tcPr>
          <w:p w:rsidR="00102C84" w:rsidRPr="00020A6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020A67">
              <w:rPr>
                <w:rFonts w:asciiTheme="minorHAnsi" w:hAnsiTheme="minorHAnsi" w:cstheme="minorHAnsi"/>
                <w:kern w:val="1"/>
                <w:sz w:val="20"/>
                <w:szCs w:val="20"/>
              </w:rPr>
              <w:t>1</w:t>
            </w:r>
          </w:p>
        </w:tc>
        <w:tc>
          <w:tcPr>
            <w:tcW w:w="1790" w:type="dxa"/>
          </w:tcPr>
          <w:p w:rsidR="00102C84" w:rsidRPr="00020A67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20A6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Gra językowa do nauki języka angielskiego z polską instrukcją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102C84" w:rsidRPr="00605285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605285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605285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605285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605285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40090B" w:rsidTr="00102C84">
        <w:tc>
          <w:tcPr>
            <w:tcW w:w="461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0090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790" w:type="dxa"/>
          </w:tcPr>
          <w:p w:rsidR="00102C84" w:rsidRPr="0040090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40090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Kostki do konwersacji w języku angielskim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40090B" w:rsidTr="00102C84">
        <w:tc>
          <w:tcPr>
            <w:tcW w:w="461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0090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790" w:type="dxa"/>
          </w:tcPr>
          <w:p w:rsidR="00102C84" w:rsidRPr="0040090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40090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Robot kuchenny – pomoc dydaktyczna do realizacji zajęć kulinarnych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40090B" w:rsidTr="00102C84">
        <w:tc>
          <w:tcPr>
            <w:tcW w:w="461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0090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</w:t>
            </w:r>
          </w:p>
        </w:tc>
        <w:tc>
          <w:tcPr>
            <w:tcW w:w="1790" w:type="dxa"/>
          </w:tcPr>
          <w:p w:rsidR="00102C84" w:rsidRPr="0040090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proofErr w:type="spellStart"/>
            <w:r w:rsidRPr="0040090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Blender</w:t>
            </w:r>
            <w:proofErr w:type="spellEnd"/>
            <w:r w:rsidRPr="0040090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kielichowy – pomoc dydaktyczna do realizacji zajęć kulinarnych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40090B" w:rsidTr="00102C84">
        <w:tc>
          <w:tcPr>
            <w:tcW w:w="461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0090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</w:t>
            </w:r>
          </w:p>
        </w:tc>
        <w:tc>
          <w:tcPr>
            <w:tcW w:w="1790" w:type="dxa"/>
          </w:tcPr>
          <w:p w:rsidR="00102C84" w:rsidRPr="0040090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proofErr w:type="spellStart"/>
            <w:r w:rsidRPr="0040090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Naleśnikarka</w:t>
            </w:r>
            <w:proofErr w:type="spellEnd"/>
            <w:r w:rsidRPr="0040090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elektryczna – pomoc dydaktyczna do realizacji zajęć kulinarnych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40090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6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Formy do pieczenia – zestaw </w:t>
            </w: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pomocy dydaktycznych do zajęć kulinarnych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7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Patelnie – zestaw pomocy dydaktycznych do realizacji zajęć kulinarnych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8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Deski do krojenia – pomoc dydaktyczna do realizacji zajęć kulinarnych</w:t>
            </w:r>
          </w:p>
        </w:tc>
        <w:tc>
          <w:tcPr>
            <w:tcW w:w="867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53"/>
              <w:gridCol w:w="95"/>
            </w:tblGrid>
            <w:tr w:rsidR="00102C84" w:rsidRPr="00102C84" w:rsidTr="00102C84">
              <w:trPr>
                <w:tblCellSpacing w:w="15" w:type="dxa"/>
              </w:trPr>
              <w:tc>
                <w:tcPr>
                  <w:tcW w:w="1308" w:type="dxa"/>
                  <w:vAlign w:val="center"/>
                  <w:hideMark/>
                </w:tcPr>
                <w:p w:rsidR="00102C84" w:rsidRPr="00102C84" w:rsidRDefault="00102C84" w:rsidP="00102C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102C84" w:rsidRPr="00102C84" w:rsidRDefault="00102C84" w:rsidP="00102C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02C84" w:rsidRPr="00102C84" w:rsidTr="00102C84">
              <w:trPr>
                <w:tblCellSpacing w:w="15" w:type="dxa"/>
              </w:trPr>
              <w:tc>
                <w:tcPr>
                  <w:tcW w:w="1308" w:type="dxa"/>
                  <w:vAlign w:val="center"/>
                  <w:hideMark/>
                </w:tcPr>
                <w:p w:rsidR="00102C84" w:rsidRPr="00102C84" w:rsidRDefault="00102C84" w:rsidP="00102C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102C84" w:rsidRPr="00102C84" w:rsidRDefault="00102C84" w:rsidP="00102C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20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9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Fartuszki kuchenne uniwersalne (rozmiar dziecięcy) – pomoc dydaktyczna do zajęć kulinarnych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20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Ścianka prezentacyjna tekstylna – zestaw modułowy (2 moduły)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11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Materiały na kostiumy do przedstawień – zestaw tkanin do zajęć teatralnych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12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Akcesoria sceniczne – stroje i dodatki teatralne do zajęć literackich i teatralnych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15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13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Bibuła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063924" w:rsidTr="00102C84">
        <w:tc>
          <w:tcPr>
            <w:tcW w:w="461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14</w:t>
            </w:r>
          </w:p>
        </w:tc>
        <w:tc>
          <w:tcPr>
            <w:tcW w:w="1790" w:type="dxa"/>
          </w:tcPr>
          <w:p w:rsidR="00102C84" w:rsidRPr="0006392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06392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Krepina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06392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276D2A" w:rsidTr="00102C84">
        <w:tc>
          <w:tcPr>
            <w:tcW w:w="461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15</w:t>
            </w:r>
          </w:p>
        </w:tc>
        <w:tc>
          <w:tcPr>
            <w:tcW w:w="1790" w:type="dxa"/>
          </w:tcPr>
          <w:p w:rsidR="00102C84" w:rsidRPr="00276D2A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Klej szkolny uniwersalny w tubie z dozownikiem – materiał plastyczny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40</w:t>
            </w:r>
          </w:p>
        </w:tc>
        <w:tc>
          <w:tcPr>
            <w:tcW w:w="1985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276D2A" w:rsidTr="00102C84">
        <w:tc>
          <w:tcPr>
            <w:tcW w:w="461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16</w:t>
            </w:r>
          </w:p>
        </w:tc>
        <w:tc>
          <w:tcPr>
            <w:tcW w:w="1790" w:type="dxa"/>
          </w:tcPr>
          <w:p w:rsidR="00102C84" w:rsidRPr="00276D2A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Farby plakatowe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12</w:t>
            </w:r>
          </w:p>
        </w:tc>
        <w:tc>
          <w:tcPr>
            <w:tcW w:w="1985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276D2A" w:rsidTr="00102C84">
        <w:tc>
          <w:tcPr>
            <w:tcW w:w="461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17</w:t>
            </w:r>
          </w:p>
        </w:tc>
        <w:tc>
          <w:tcPr>
            <w:tcW w:w="1790" w:type="dxa"/>
          </w:tcPr>
          <w:p w:rsidR="00102C84" w:rsidRPr="00276D2A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Farby akwarelowe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15</w:t>
            </w:r>
          </w:p>
        </w:tc>
        <w:tc>
          <w:tcPr>
            <w:tcW w:w="1985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276D2A" w:rsidTr="00102C84">
        <w:tc>
          <w:tcPr>
            <w:tcW w:w="461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18</w:t>
            </w:r>
          </w:p>
        </w:tc>
        <w:tc>
          <w:tcPr>
            <w:tcW w:w="1790" w:type="dxa"/>
          </w:tcPr>
          <w:p w:rsidR="00102C84" w:rsidRPr="00276D2A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276D2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Piankowe ozdoby dekoracyjne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1540</w:t>
            </w:r>
          </w:p>
        </w:tc>
        <w:tc>
          <w:tcPr>
            <w:tcW w:w="1985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276D2A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3D165B" w:rsidTr="00102C84">
        <w:tc>
          <w:tcPr>
            <w:tcW w:w="461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19</w:t>
            </w:r>
          </w:p>
        </w:tc>
        <w:tc>
          <w:tcPr>
            <w:tcW w:w="1790" w:type="dxa"/>
          </w:tcPr>
          <w:p w:rsidR="00102C84" w:rsidRPr="003D165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Bombki styropianowe – </w:t>
            </w:r>
            <w:r w:rsidRPr="003D1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</w:t>
            </w:r>
          </w:p>
        </w:tc>
        <w:tc>
          <w:tcPr>
            <w:tcW w:w="1985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3D165B" w:rsidTr="00102C84">
        <w:tc>
          <w:tcPr>
            <w:tcW w:w="461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20</w:t>
            </w:r>
          </w:p>
        </w:tc>
        <w:tc>
          <w:tcPr>
            <w:tcW w:w="1790" w:type="dxa"/>
          </w:tcPr>
          <w:p w:rsidR="00102C84" w:rsidRPr="003D165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Jajka styropianowe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3D165B" w:rsidTr="00102C84">
        <w:tc>
          <w:tcPr>
            <w:tcW w:w="461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21</w:t>
            </w:r>
          </w:p>
        </w:tc>
        <w:tc>
          <w:tcPr>
            <w:tcW w:w="1790" w:type="dxa"/>
          </w:tcPr>
          <w:p w:rsidR="00102C84" w:rsidRPr="003D165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Papier o różnej fakturze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30</w:t>
            </w:r>
          </w:p>
        </w:tc>
        <w:tc>
          <w:tcPr>
            <w:tcW w:w="1985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3D165B" w:rsidTr="00102C84">
        <w:tc>
          <w:tcPr>
            <w:tcW w:w="461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22</w:t>
            </w:r>
          </w:p>
        </w:tc>
        <w:tc>
          <w:tcPr>
            <w:tcW w:w="1790" w:type="dxa"/>
          </w:tcPr>
          <w:p w:rsidR="00102C84" w:rsidRPr="003D165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Kredki ołówkowe grube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15</w:t>
            </w:r>
          </w:p>
        </w:tc>
        <w:tc>
          <w:tcPr>
            <w:tcW w:w="1985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3D165B" w:rsidTr="00102C84">
        <w:tc>
          <w:tcPr>
            <w:tcW w:w="461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23</w:t>
            </w:r>
          </w:p>
        </w:tc>
        <w:tc>
          <w:tcPr>
            <w:tcW w:w="1790" w:type="dxa"/>
          </w:tcPr>
          <w:p w:rsidR="00102C84" w:rsidRPr="003D165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Kredki świecowe – zestaw materiałów plastycznych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RPr="003D165B" w:rsidTr="00102C84">
        <w:tc>
          <w:tcPr>
            <w:tcW w:w="461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24</w:t>
            </w:r>
          </w:p>
        </w:tc>
        <w:tc>
          <w:tcPr>
            <w:tcW w:w="1790" w:type="dxa"/>
          </w:tcPr>
          <w:p w:rsidR="00102C84" w:rsidRPr="003D165B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3D1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Nożyczki szkolne – materiał plastyczny do zajęć plastyczno-technicznych</w:t>
            </w:r>
          </w:p>
        </w:tc>
        <w:tc>
          <w:tcPr>
            <w:tcW w:w="867" w:type="dxa"/>
          </w:tcPr>
          <w:p w:rsidR="00102C84" w:rsidRPr="00102C84" w:rsidRDefault="00102C84" w:rsidP="00102C84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2C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</w:t>
            </w:r>
          </w:p>
        </w:tc>
        <w:tc>
          <w:tcPr>
            <w:tcW w:w="1985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3D165B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D61E6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25</w:t>
            </w:r>
          </w:p>
        </w:tc>
        <w:tc>
          <w:tcPr>
            <w:tcW w:w="1790" w:type="dxa"/>
          </w:tcPr>
          <w:p w:rsidR="00102C84" w:rsidRPr="00D61E6D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D61E6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Plastelina – zestaw materiałów </w:t>
            </w:r>
            <w:r w:rsidRPr="00D61E6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plastycznych do zajęć plastyczno-technicznych</w:t>
            </w:r>
          </w:p>
        </w:tc>
        <w:tc>
          <w:tcPr>
            <w:tcW w:w="867" w:type="dxa"/>
          </w:tcPr>
          <w:p w:rsidR="00102C84" w:rsidRPr="00A30A4D" w:rsidRDefault="00A30A4D" w:rsidP="00A30A4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30A4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30</w:t>
            </w:r>
          </w:p>
        </w:tc>
        <w:tc>
          <w:tcPr>
            <w:tcW w:w="1985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D61E6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26</w:t>
            </w:r>
          </w:p>
        </w:tc>
        <w:tc>
          <w:tcPr>
            <w:tcW w:w="1790" w:type="dxa"/>
          </w:tcPr>
          <w:p w:rsidR="00102C84" w:rsidRPr="00D61E6D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D61E6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Papier kolorowy – zestaw materiałów plastycznych do zajęć plastyczno-technicznych</w:t>
            </w:r>
          </w:p>
        </w:tc>
        <w:tc>
          <w:tcPr>
            <w:tcW w:w="867" w:type="dxa"/>
          </w:tcPr>
          <w:p w:rsidR="00102C84" w:rsidRPr="00A30A4D" w:rsidRDefault="00A30A4D" w:rsidP="00A30A4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30A4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D61E6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27</w:t>
            </w:r>
          </w:p>
        </w:tc>
        <w:tc>
          <w:tcPr>
            <w:tcW w:w="1790" w:type="dxa"/>
          </w:tcPr>
          <w:p w:rsidR="00102C84" w:rsidRPr="00D61E6D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D61E6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Wycinanki duże samoprzylepne – materiał plastyczny do zajęć plastyczno-technicznych</w:t>
            </w:r>
          </w:p>
        </w:tc>
        <w:tc>
          <w:tcPr>
            <w:tcW w:w="867" w:type="dxa"/>
          </w:tcPr>
          <w:p w:rsidR="00102C84" w:rsidRPr="00A30A4D" w:rsidRDefault="00A30A4D" w:rsidP="00A30A4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30A4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30</w:t>
            </w:r>
          </w:p>
        </w:tc>
        <w:tc>
          <w:tcPr>
            <w:tcW w:w="1985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D61E6D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9B762E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28</w:t>
            </w:r>
          </w:p>
        </w:tc>
        <w:tc>
          <w:tcPr>
            <w:tcW w:w="1790" w:type="dxa"/>
          </w:tcPr>
          <w:p w:rsidR="00102C84" w:rsidRPr="009B762E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9B762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Paletki do farb (palety malarskie) – materiał plastyczny do zajęć plastyczno-technicznych</w:t>
            </w:r>
          </w:p>
        </w:tc>
        <w:tc>
          <w:tcPr>
            <w:tcW w:w="867" w:type="dxa"/>
          </w:tcPr>
          <w:p w:rsidR="00102C84" w:rsidRPr="00A30A4D" w:rsidRDefault="00A30A4D" w:rsidP="00A30A4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30A4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30</w:t>
            </w:r>
          </w:p>
        </w:tc>
        <w:tc>
          <w:tcPr>
            <w:tcW w:w="1985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9B762E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29</w:t>
            </w:r>
          </w:p>
        </w:tc>
        <w:tc>
          <w:tcPr>
            <w:tcW w:w="1790" w:type="dxa"/>
          </w:tcPr>
          <w:p w:rsidR="00102C84" w:rsidRPr="009B762E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9B762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Pędzle do farb – zestaw o różnej grubości do zajęć plastyczno-technicznych</w:t>
            </w:r>
          </w:p>
        </w:tc>
        <w:tc>
          <w:tcPr>
            <w:tcW w:w="867" w:type="dxa"/>
          </w:tcPr>
          <w:p w:rsidR="00102C84" w:rsidRPr="00A30A4D" w:rsidRDefault="00A30A4D" w:rsidP="00A30A4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30A4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9B762E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30</w:t>
            </w:r>
          </w:p>
        </w:tc>
        <w:tc>
          <w:tcPr>
            <w:tcW w:w="1790" w:type="dxa"/>
          </w:tcPr>
          <w:p w:rsidR="00102C84" w:rsidRPr="009B762E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9B762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Sztalugi malarskie – wyposażenie do zajęć plastyczno-technicznych</w:t>
            </w:r>
          </w:p>
        </w:tc>
        <w:tc>
          <w:tcPr>
            <w:tcW w:w="867" w:type="dxa"/>
          </w:tcPr>
          <w:p w:rsidR="00102C84" w:rsidRPr="00A30A4D" w:rsidRDefault="00A30A4D" w:rsidP="00A30A4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30A4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985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9B762E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84D4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31</w:t>
            </w:r>
          </w:p>
        </w:tc>
        <w:tc>
          <w:tcPr>
            <w:tcW w:w="1790" w:type="dxa"/>
          </w:tcPr>
          <w:p w:rsidR="00102C84" w:rsidRPr="00B84D4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B84D4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Tablica korkowa z ramą drewnianą – pomoc dydaktyczna do zajęć plastyczno-</w:t>
            </w:r>
            <w:r w:rsidRPr="00B84D4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technicznych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5</w:t>
            </w:r>
          </w:p>
        </w:tc>
        <w:tc>
          <w:tcPr>
            <w:tcW w:w="1985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84D4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32</w:t>
            </w:r>
          </w:p>
        </w:tc>
        <w:tc>
          <w:tcPr>
            <w:tcW w:w="1790" w:type="dxa"/>
          </w:tcPr>
          <w:p w:rsidR="00102C84" w:rsidRPr="00B84D4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B84D4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Edukacyjne karty matematyczne do nauki działań arytmetycznych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985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84D44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33</w:t>
            </w:r>
          </w:p>
        </w:tc>
        <w:tc>
          <w:tcPr>
            <w:tcW w:w="1790" w:type="dxa"/>
          </w:tcPr>
          <w:p w:rsidR="00102C84" w:rsidRPr="00B84D44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B84D4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Drewniane zestawy do gry edukacyjnej wspierającej naukę tabliczki mnożenia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B84D44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2A5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34</w:t>
            </w:r>
          </w:p>
        </w:tc>
        <w:tc>
          <w:tcPr>
            <w:tcW w:w="1790" w:type="dxa"/>
          </w:tcPr>
          <w:p w:rsidR="00102C84" w:rsidRPr="00B42A58" w:rsidRDefault="00102C84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2A5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Obrotowa pomoc dydaktyczna do nauki działań matematycznych (bączek matematyczny)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2A5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35</w:t>
            </w:r>
          </w:p>
        </w:tc>
        <w:tc>
          <w:tcPr>
            <w:tcW w:w="1790" w:type="dxa"/>
          </w:tcPr>
          <w:p w:rsidR="00102C84" w:rsidRPr="00B42A58" w:rsidRDefault="00102C84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42A5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Skrzynki uprawowe – pomoc dydaktyczna do realizacji zajęć ekologicznych i przyrodniczych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B42A58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8117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36</w:t>
            </w:r>
          </w:p>
        </w:tc>
        <w:tc>
          <w:tcPr>
            <w:tcW w:w="1790" w:type="dxa"/>
          </w:tcPr>
          <w:p w:rsidR="00102C84" w:rsidRPr="00481177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48117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Domek dla owadów z tablicą edukacyjną – pomoc dydaktyczna do zajęć ekologicznych i przyrodniczych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481177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37</w:t>
            </w:r>
          </w:p>
        </w:tc>
        <w:tc>
          <w:tcPr>
            <w:tcW w:w="1790" w:type="dxa"/>
          </w:tcPr>
          <w:p w:rsidR="00102C84" w:rsidRPr="00481177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48117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Narzędzia ogrodowe – zestaw do zajęć </w:t>
            </w:r>
            <w:r w:rsidRPr="0048117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ekologicznych i przyrodniczych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</w:t>
            </w:r>
          </w:p>
        </w:tc>
        <w:tc>
          <w:tcPr>
            <w:tcW w:w="1985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481177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127E31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127E31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38</w:t>
            </w:r>
          </w:p>
        </w:tc>
        <w:tc>
          <w:tcPr>
            <w:tcW w:w="1790" w:type="dxa"/>
          </w:tcPr>
          <w:p w:rsidR="00102C84" w:rsidRPr="00127E31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127E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Papier fotograficzny – materiały eksploatacyjne do zajęć fotograficznych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1985" w:type="dxa"/>
          </w:tcPr>
          <w:p w:rsidR="00102C84" w:rsidRPr="00127E31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127E31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127E31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127E31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127E31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102C84" w:rsidTr="00102C84">
        <w:tc>
          <w:tcPr>
            <w:tcW w:w="461" w:type="dxa"/>
          </w:tcPr>
          <w:p w:rsidR="00102C84" w:rsidRPr="00591640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591640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39</w:t>
            </w:r>
          </w:p>
        </w:tc>
        <w:tc>
          <w:tcPr>
            <w:tcW w:w="1790" w:type="dxa"/>
          </w:tcPr>
          <w:p w:rsidR="00102C84" w:rsidRPr="00591640" w:rsidRDefault="00102C84" w:rsidP="00B13F71">
            <w:pP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pl-PL"/>
              </w:rPr>
            </w:pPr>
            <w:r w:rsidRPr="0059164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Akcesoria do </w:t>
            </w:r>
            <w:proofErr w:type="spellStart"/>
            <w:r w:rsidRPr="0059164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fotobudki</w:t>
            </w:r>
            <w:proofErr w:type="spellEnd"/>
            <w:r w:rsidRPr="0059164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– zestaw rekwizytów do zajęć fotograficznych</w:t>
            </w:r>
          </w:p>
        </w:tc>
        <w:tc>
          <w:tcPr>
            <w:tcW w:w="867" w:type="dxa"/>
          </w:tcPr>
          <w:p w:rsidR="00102C84" w:rsidRPr="00B17998" w:rsidRDefault="00B17998" w:rsidP="00B17998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179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40</w:t>
            </w:r>
          </w:p>
        </w:tc>
        <w:tc>
          <w:tcPr>
            <w:tcW w:w="1985" w:type="dxa"/>
          </w:tcPr>
          <w:p w:rsidR="00102C84" w:rsidRPr="00591640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102C84" w:rsidRPr="00591640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591640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2C84" w:rsidRPr="00591640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2C84" w:rsidRPr="00591640" w:rsidRDefault="00102C84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D857A3" w:rsidTr="00DE1F6B">
        <w:tc>
          <w:tcPr>
            <w:tcW w:w="3118" w:type="dxa"/>
            <w:gridSpan w:val="3"/>
          </w:tcPr>
          <w:p w:rsidR="00D857A3" w:rsidRPr="00EB0879" w:rsidRDefault="00D857A3" w:rsidP="00EB0879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857A3">
              <w:rPr>
                <w:rFonts w:asciiTheme="minorHAnsi" w:hAnsiTheme="minorHAnsi" w:cstheme="minorHAnsi"/>
                <w:b/>
                <w:bCs/>
              </w:rPr>
              <w:t>Razem</w:t>
            </w:r>
            <w:proofErr w:type="spellEnd"/>
            <w:r w:rsidR="007A555C">
              <w:rPr>
                <w:rFonts w:asciiTheme="minorHAnsi" w:hAnsiTheme="minorHAnsi" w:cstheme="minorHAnsi"/>
                <w:b/>
                <w:bCs/>
              </w:rPr>
              <w:t>:</w:t>
            </w:r>
            <w:r w:rsidRPr="00D857A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D857A3">
              <w:rPr>
                <w:rFonts w:asciiTheme="minorHAnsi" w:hAnsiTheme="minorHAnsi" w:cstheme="minorHAnsi"/>
                <w:b/>
                <w:bCs/>
              </w:rPr>
              <w:t>Zadanie</w:t>
            </w:r>
            <w:proofErr w:type="spellEnd"/>
            <w:r w:rsidRPr="00D857A3">
              <w:rPr>
                <w:rFonts w:asciiTheme="minorHAnsi" w:hAnsiTheme="minorHAnsi" w:cstheme="minorHAnsi"/>
                <w:b/>
                <w:bCs/>
              </w:rPr>
              <w:t xml:space="preserve"> 3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985" w:type="dxa"/>
          </w:tcPr>
          <w:p w:rsidR="00D857A3" w:rsidRPr="00591640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D857A3" w:rsidRPr="00591640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57A3" w:rsidRPr="00591640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57A3" w:rsidRPr="00591640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857A3" w:rsidRPr="00591640" w:rsidRDefault="00D857A3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</w:tbl>
    <w:p w:rsidR="00102C84" w:rsidRDefault="00102C84" w:rsidP="00E85ED2">
      <w:pPr>
        <w:rPr>
          <w:rFonts w:ascii="Arial Narrow" w:hAnsi="Arial Narrow"/>
          <w:b/>
          <w:bCs/>
        </w:rPr>
      </w:pPr>
    </w:p>
    <w:p w:rsidR="00A30A4D" w:rsidRPr="00DA4378" w:rsidRDefault="00A30A4D" w:rsidP="00A30A4D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DA4378">
        <w:rPr>
          <w:rFonts w:asciiTheme="minorHAnsi" w:hAnsiTheme="minorHAnsi" w:cstheme="minorHAnsi"/>
          <w:b/>
          <w:bCs/>
          <w:u w:val="single"/>
        </w:rPr>
        <w:t>Zadanie 4.</w:t>
      </w:r>
      <w:r w:rsidRPr="00DA4378">
        <w:rPr>
          <w:rFonts w:asciiTheme="minorHAnsi" w:hAnsiTheme="minorHAnsi" w:cstheme="minorHAnsi"/>
          <w:b/>
          <w:bCs/>
        </w:rPr>
        <w:t xml:space="preserve"> Zakup i dostawa pomocy dydaktycznych do realizacji zajęć edukacyjnych </w:t>
      </w:r>
      <w:r w:rsidRPr="00DA4378">
        <w:rPr>
          <w:rFonts w:asciiTheme="minorHAnsi" w:hAnsiTheme="minorHAnsi" w:cstheme="minorHAnsi"/>
          <w:b/>
          <w:bCs/>
          <w:color w:val="000000"/>
        </w:rPr>
        <w:t xml:space="preserve">dla Publicznej </w:t>
      </w:r>
      <w:r w:rsidRPr="00DA4378">
        <w:rPr>
          <w:rFonts w:asciiTheme="minorHAnsi" w:hAnsiTheme="minorHAnsi" w:cstheme="minorHAnsi"/>
          <w:b/>
          <w:bCs/>
        </w:rPr>
        <w:t>Szkoły Podstawowej im. Aleksandra Kamińskiego w Lubrańcu, ul. Nowa 6, 87-890 Lubraniec</w:t>
      </w:r>
    </w:p>
    <w:p w:rsidR="005C58EA" w:rsidRPr="00DA4378" w:rsidRDefault="00A30A4D" w:rsidP="005C58EA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DA4378">
        <w:rPr>
          <w:rFonts w:asciiTheme="minorHAnsi" w:hAnsiTheme="minorHAnsi" w:cstheme="minorHAnsi"/>
          <w:b/>
          <w:bCs/>
          <w:u w:val="single"/>
        </w:rPr>
        <w:t>Miejsce dostawy:</w:t>
      </w:r>
      <w:r w:rsidR="005C58EA" w:rsidRPr="00DA4378">
        <w:rPr>
          <w:rFonts w:asciiTheme="minorHAnsi" w:hAnsiTheme="minorHAnsi" w:cstheme="minorHAnsi"/>
          <w:b/>
          <w:bCs/>
        </w:rPr>
        <w:t xml:space="preserve"> </w:t>
      </w:r>
      <w:r w:rsidR="005C58EA" w:rsidRPr="00DA4378">
        <w:rPr>
          <w:rFonts w:asciiTheme="minorHAnsi" w:hAnsiTheme="minorHAnsi" w:cstheme="minorHAnsi"/>
          <w:b/>
          <w:bCs/>
          <w:color w:val="000000"/>
        </w:rPr>
        <w:t xml:space="preserve">Publiczna </w:t>
      </w:r>
      <w:r w:rsidR="005C58EA" w:rsidRPr="00DA4378">
        <w:rPr>
          <w:rFonts w:asciiTheme="minorHAnsi" w:hAnsiTheme="minorHAnsi" w:cstheme="minorHAnsi"/>
          <w:b/>
          <w:bCs/>
        </w:rPr>
        <w:t>Szkoła Podstawowa im. Aleksandra Kamińskiego w Lubrańcu, ul. Nowa 6, 87-890 Lubraniec</w:t>
      </w:r>
    </w:p>
    <w:p w:rsidR="00A30A4D" w:rsidRDefault="00A30A4D" w:rsidP="00E85ED2">
      <w:pPr>
        <w:rPr>
          <w:rFonts w:ascii="Arial Narrow" w:hAnsi="Arial Narrow"/>
          <w:b/>
          <w:bCs/>
          <w:sz w:val="28"/>
          <w:szCs w:val="28"/>
        </w:rPr>
      </w:pPr>
    </w:p>
    <w:p w:rsidR="00A30A4D" w:rsidRDefault="00A30A4D" w:rsidP="00E85ED2">
      <w:pPr>
        <w:rPr>
          <w:rFonts w:ascii="Arial Narrow" w:hAnsi="Arial Narrow"/>
          <w:b/>
          <w:bCs/>
          <w:sz w:val="28"/>
          <w:szCs w:val="28"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486"/>
        <w:gridCol w:w="1672"/>
        <w:gridCol w:w="960"/>
        <w:gridCol w:w="1985"/>
        <w:gridCol w:w="1842"/>
        <w:gridCol w:w="2268"/>
        <w:gridCol w:w="2268"/>
        <w:gridCol w:w="2410"/>
      </w:tblGrid>
      <w:tr w:rsidR="005C58EA" w:rsidTr="002A6896">
        <w:tc>
          <w:tcPr>
            <w:tcW w:w="486" w:type="dxa"/>
            <w:shd w:val="clear" w:color="auto" w:fill="D9D9D9" w:themeFill="background1" w:themeFillShade="D9"/>
          </w:tcPr>
          <w:p w:rsidR="005C58EA" w:rsidRPr="002A6896" w:rsidRDefault="005C58EA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6896">
              <w:rPr>
                <w:rFonts w:asciiTheme="minorHAnsi" w:eastAsia="Calibri" w:hAnsiTheme="minorHAnsi" w:cstheme="minorHAnsi"/>
                <w:b/>
                <w:lang w:val="pl-PL" w:eastAsia="en-US"/>
              </w:rPr>
              <w:t>Lp.</w:t>
            </w:r>
          </w:p>
        </w:tc>
        <w:tc>
          <w:tcPr>
            <w:tcW w:w="1672" w:type="dxa"/>
            <w:shd w:val="clear" w:color="auto" w:fill="D9D9D9" w:themeFill="background1" w:themeFillShade="D9"/>
          </w:tcPr>
          <w:p w:rsidR="005C58EA" w:rsidRPr="002A6896" w:rsidRDefault="005C58EA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6896">
              <w:rPr>
                <w:rFonts w:asciiTheme="minorHAnsi" w:eastAsia="Calibri" w:hAnsiTheme="minorHAnsi" w:cstheme="minorHAnsi"/>
                <w:b/>
                <w:lang w:val="pl-PL" w:eastAsia="en-US"/>
              </w:rPr>
              <w:t>Nazwa pozycji</w:t>
            </w: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:rsidR="005C58EA" w:rsidRPr="002A6896" w:rsidRDefault="005C58EA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Ilość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:rsidR="005C58EA" w:rsidRPr="002A6896" w:rsidRDefault="002A6896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C58EA" w:rsidRPr="002A6896" w:rsidRDefault="002A6896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C58EA" w:rsidRPr="002A6896" w:rsidRDefault="002A6896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C58EA" w:rsidRPr="002A6896" w:rsidRDefault="002A6896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C58EA" w:rsidRPr="002A6896" w:rsidRDefault="002A6896" w:rsidP="002A689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5C58EA" w:rsidRPr="00D43FB1" w:rsidTr="005C58EA">
        <w:tc>
          <w:tcPr>
            <w:tcW w:w="486" w:type="dxa"/>
          </w:tcPr>
          <w:p w:rsidR="005C58EA" w:rsidRPr="00D43FB1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43FB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672" w:type="dxa"/>
          </w:tcPr>
          <w:p w:rsidR="005C58EA" w:rsidRPr="00D43FB1" w:rsidRDefault="005C58EA" w:rsidP="00B13F71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D43FB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plansz dydaktycznych do realizacji zajęć z języka polskiego</w:t>
            </w:r>
          </w:p>
        </w:tc>
        <w:tc>
          <w:tcPr>
            <w:tcW w:w="960" w:type="dxa"/>
          </w:tcPr>
          <w:p w:rsidR="005C58EA" w:rsidRPr="005C58EA" w:rsidRDefault="005C58EA" w:rsidP="005C58EA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C58E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5C58EA" w:rsidRPr="00D43FB1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5C58EA" w:rsidRPr="00D43FB1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D43FB1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D43FB1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58EA" w:rsidRPr="00D43FB1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58EA" w:rsidRPr="00B82BD8" w:rsidTr="005C58EA">
        <w:tc>
          <w:tcPr>
            <w:tcW w:w="486" w:type="dxa"/>
          </w:tcPr>
          <w:p w:rsidR="005C58EA" w:rsidRPr="00B82BD8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82B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672" w:type="dxa"/>
          </w:tcPr>
          <w:p w:rsidR="005C58EA" w:rsidRPr="00B82BD8" w:rsidRDefault="005C58EA" w:rsidP="00B13F71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B82B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pomocy dydaktycznych do realizacji zajęć z matematyki</w:t>
            </w:r>
          </w:p>
        </w:tc>
        <w:tc>
          <w:tcPr>
            <w:tcW w:w="960" w:type="dxa"/>
          </w:tcPr>
          <w:p w:rsidR="005C58EA" w:rsidRPr="005C58EA" w:rsidRDefault="005C58EA" w:rsidP="005C58E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C58E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  <w:p w:rsidR="005C58EA" w:rsidRPr="005C58EA" w:rsidRDefault="005C58EA" w:rsidP="005C58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5C58EA" w:rsidRPr="00B82BD8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5C58EA" w:rsidRPr="00B82BD8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B82BD8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B82BD8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58EA" w:rsidRPr="00B82BD8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58EA" w:rsidRPr="00D852FB" w:rsidTr="005C58EA">
        <w:tc>
          <w:tcPr>
            <w:tcW w:w="486" w:type="dxa"/>
          </w:tcPr>
          <w:p w:rsidR="005C58EA" w:rsidRPr="00D852FB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852F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1672" w:type="dxa"/>
          </w:tcPr>
          <w:p w:rsidR="005C58EA" w:rsidRPr="00D852FB" w:rsidRDefault="005C58EA" w:rsidP="00B13F71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D852F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pomocy </w:t>
            </w:r>
            <w:r w:rsidRPr="00D852F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dydaktycznych do realizacji zajęć chemiczno-fizycznych</w:t>
            </w:r>
          </w:p>
        </w:tc>
        <w:tc>
          <w:tcPr>
            <w:tcW w:w="960" w:type="dxa"/>
          </w:tcPr>
          <w:p w:rsidR="005C58EA" w:rsidRPr="005C58EA" w:rsidRDefault="005C58EA" w:rsidP="005C58E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C58E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5C58EA" w:rsidRPr="00D852FB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5C58EA" w:rsidRPr="00D852FB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D852FB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D852FB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58EA" w:rsidRPr="00D852FB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58EA" w:rsidRPr="00217526" w:rsidTr="005C58EA">
        <w:tc>
          <w:tcPr>
            <w:tcW w:w="486" w:type="dxa"/>
          </w:tcPr>
          <w:p w:rsidR="005C58EA" w:rsidRPr="00217526" w:rsidRDefault="005C58EA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1752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1672" w:type="dxa"/>
          </w:tcPr>
          <w:p w:rsidR="005C58EA" w:rsidRPr="00217526" w:rsidRDefault="005C58EA" w:rsidP="00B13F71">
            <w:pPr>
              <w:spacing w:before="120" w:after="120"/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21752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Alfabet ruchomy – pomoc dydaktyczna do realizacji zajęć z edukacji polonistycznej</w:t>
            </w:r>
          </w:p>
        </w:tc>
        <w:tc>
          <w:tcPr>
            <w:tcW w:w="960" w:type="dxa"/>
          </w:tcPr>
          <w:p w:rsidR="005C58EA" w:rsidRPr="005C58EA" w:rsidRDefault="005C58EA" w:rsidP="005C58EA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C58E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5C58EA" w:rsidRPr="00217526" w:rsidRDefault="005C58EA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5C58EA" w:rsidRPr="00217526" w:rsidRDefault="005C58EA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217526" w:rsidRDefault="005C58EA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217526" w:rsidRDefault="005C58EA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58EA" w:rsidRPr="00217526" w:rsidRDefault="005C58EA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58EA" w:rsidTr="005C58EA">
        <w:tc>
          <w:tcPr>
            <w:tcW w:w="486" w:type="dxa"/>
          </w:tcPr>
          <w:p w:rsidR="005C58EA" w:rsidRPr="00E341FA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341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672" w:type="dxa"/>
          </w:tcPr>
          <w:p w:rsidR="005C58EA" w:rsidRPr="00E341FA" w:rsidRDefault="005C58EA" w:rsidP="00B13F7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341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Szafka z instrumentami muzycznymi – zestaw dydaktyczny do realizacji zajęć muzycznych</w:t>
            </w:r>
          </w:p>
        </w:tc>
        <w:tc>
          <w:tcPr>
            <w:tcW w:w="960" w:type="dxa"/>
          </w:tcPr>
          <w:p w:rsidR="005C58EA" w:rsidRPr="005C58EA" w:rsidRDefault="005C58EA" w:rsidP="005C58EA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C58E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5C58EA" w:rsidRPr="00E341FA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5C58EA" w:rsidRPr="00E341FA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E341FA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58EA" w:rsidRPr="00E341FA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58EA" w:rsidRPr="00E341FA" w:rsidRDefault="005C58EA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57A3" w:rsidTr="00572C49">
        <w:tc>
          <w:tcPr>
            <w:tcW w:w="3118" w:type="dxa"/>
            <w:gridSpan w:val="3"/>
          </w:tcPr>
          <w:p w:rsidR="00D857A3" w:rsidRPr="00EB0879" w:rsidRDefault="00D857A3" w:rsidP="00EB087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857A3">
              <w:rPr>
                <w:rFonts w:asciiTheme="minorHAnsi" w:hAnsiTheme="minorHAnsi" w:cstheme="minorHAnsi"/>
                <w:b/>
                <w:bCs/>
              </w:rPr>
              <w:t>Razem</w:t>
            </w:r>
            <w:proofErr w:type="spellEnd"/>
            <w:r w:rsidR="007A555C">
              <w:rPr>
                <w:rFonts w:asciiTheme="minorHAnsi" w:hAnsiTheme="minorHAnsi" w:cstheme="minorHAnsi"/>
                <w:b/>
                <w:bCs/>
              </w:rPr>
              <w:t>:</w:t>
            </w:r>
            <w:r w:rsidRPr="00D857A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D857A3">
              <w:rPr>
                <w:rFonts w:asciiTheme="minorHAnsi" w:hAnsiTheme="minorHAnsi" w:cstheme="minorHAnsi"/>
                <w:b/>
                <w:bCs/>
              </w:rPr>
              <w:t>Zadanie</w:t>
            </w:r>
            <w:proofErr w:type="spellEnd"/>
            <w:r w:rsidRPr="00D857A3">
              <w:rPr>
                <w:rFonts w:asciiTheme="minorHAnsi" w:hAnsiTheme="minorHAnsi" w:cstheme="minorHAnsi"/>
                <w:b/>
                <w:bCs/>
              </w:rPr>
              <w:t xml:space="preserve"> 4.</w:t>
            </w:r>
          </w:p>
        </w:tc>
        <w:tc>
          <w:tcPr>
            <w:tcW w:w="1985" w:type="dxa"/>
          </w:tcPr>
          <w:p w:rsidR="00D857A3" w:rsidRPr="00E341FA" w:rsidRDefault="00D857A3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D857A3" w:rsidRPr="00E341FA" w:rsidRDefault="00D857A3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57A3" w:rsidRPr="00E341FA" w:rsidRDefault="00D857A3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57A3" w:rsidRPr="00E341FA" w:rsidRDefault="00D857A3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D857A3" w:rsidRPr="00E341FA" w:rsidRDefault="00D857A3" w:rsidP="00B13F7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4378" w:rsidRDefault="00DA4378" w:rsidP="00CF0BFF">
      <w:pPr>
        <w:spacing w:line="276" w:lineRule="auto"/>
        <w:jc w:val="both"/>
        <w:rPr>
          <w:rFonts w:asciiTheme="minorHAnsi" w:hAnsiTheme="minorHAnsi" w:cstheme="minorHAnsi"/>
          <w:b/>
          <w:bCs/>
          <w:iCs/>
          <w:u w:val="single"/>
        </w:rPr>
      </w:pPr>
    </w:p>
    <w:p w:rsidR="00081CC7" w:rsidRDefault="00081CC7" w:rsidP="00CF0BFF">
      <w:pPr>
        <w:spacing w:line="276" w:lineRule="auto"/>
        <w:jc w:val="both"/>
        <w:rPr>
          <w:rFonts w:asciiTheme="minorHAnsi" w:hAnsiTheme="minorHAnsi" w:cstheme="minorHAnsi"/>
          <w:b/>
          <w:bCs/>
          <w:iCs/>
          <w:u w:val="single"/>
        </w:rPr>
      </w:pPr>
    </w:p>
    <w:p w:rsidR="00CF0BFF" w:rsidRDefault="00CF0BFF" w:rsidP="00CF0BFF">
      <w:pPr>
        <w:spacing w:line="276" w:lineRule="auto"/>
        <w:jc w:val="both"/>
        <w:rPr>
          <w:rFonts w:asciiTheme="minorHAnsi" w:hAnsiTheme="minorHAnsi" w:cstheme="minorHAnsi"/>
          <w:b/>
          <w:bCs/>
          <w:iCs/>
          <w:u w:val="single"/>
        </w:rPr>
      </w:pPr>
      <w:r w:rsidRPr="00DA4378">
        <w:rPr>
          <w:rFonts w:asciiTheme="minorHAnsi" w:hAnsiTheme="minorHAnsi" w:cstheme="minorHAnsi"/>
          <w:b/>
          <w:bCs/>
          <w:iCs/>
          <w:u w:val="single"/>
        </w:rPr>
        <w:t>Część II: Pomoce dydaktyczne oraz narzędzia TIK</w:t>
      </w:r>
    </w:p>
    <w:p w:rsidR="00DA4378" w:rsidRPr="00DA4378" w:rsidRDefault="00DA4378" w:rsidP="00CF0BFF">
      <w:pPr>
        <w:spacing w:line="276" w:lineRule="auto"/>
        <w:jc w:val="both"/>
        <w:rPr>
          <w:rFonts w:asciiTheme="minorHAnsi" w:hAnsiTheme="minorHAnsi" w:cstheme="minorHAnsi"/>
          <w:b/>
          <w:bCs/>
          <w:iCs/>
          <w:u w:val="single"/>
        </w:rPr>
      </w:pPr>
    </w:p>
    <w:p w:rsidR="00CF0BFF" w:rsidRPr="00CF0BFF" w:rsidRDefault="00CF0BFF" w:rsidP="00CF0BFF">
      <w:pPr>
        <w:jc w:val="both"/>
        <w:rPr>
          <w:rFonts w:asciiTheme="minorHAnsi" w:hAnsiTheme="minorHAnsi" w:cstheme="minorHAnsi"/>
          <w:b/>
          <w:kern w:val="2"/>
        </w:rPr>
      </w:pPr>
      <w:r w:rsidRPr="00DA4378">
        <w:rPr>
          <w:rFonts w:asciiTheme="minorHAnsi" w:hAnsiTheme="minorHAnsi" w:cstheme="minorHAnsi"/>
          <w:b/>
          <w:kern w:val="2"/>
          <w:u w:val="single"/>
        </w:rPr>
        <w:t>Zadanie 1.</w:t>
      </w:r>
      <w:r w:rsidRPr="00CF0BFF">
        <w:rPr>
          <w:rFonts w:asciiTheme="minorHAnsi" w:hAnsiTheme="minorHAnsi" w:cstheme="minorHAnsi"/>
          <w:b/>
          <w:kern w:val="2"/>
        </w:rPr>
        <w:t xml:space="preserve"> </w:t>
      </w:r>
      <w:r w:rsidRPr="00CF0BFF">
        <w:rPr>
          <w:rFonts w:asciiTheme="minorHAnsi" w:hAnsiTheme="minorHAnsi" w:cstheme="minorHAnsi"/>
          <w:b/>
          <w:bCs/>
          <w:iCs/>
        </w:rPr>
        <w:t xml:space="preserve">Zakup i dostawa pomocy dydaktycznych oraz narzędzi TIK dla </w:t>
      </w:r>
      <w:r w:rsidRPr="00CF0BFF">
        <w:rPr>
          <w:rFonts w:asciiTheme="minorHAnsi" w:hAnsiTheme="minorHAnsi" w:cstheme="minorHAnsi"/>
          <w:b/>
          <w:bCs/>
          <w:color w:val="000000"/>
        </w:rPr>
        <w:t xml:space="preserve">Publicznej Szkoły Podstawowej w Kłobi, </w:t>
      </w:r>
      <w:r w:rsidRPr="00CF0BFF">
        <w:rPr>
          <w:rFonts w:asciiTheme="minorHAnsi" w:hAnsiTheme="minorHAnsi" w:cstheme="minorHAnsi"/>
          <w:b/>
          <w:bCs/>
        </w:rPr>
        <w:t>Kłobia 29, 87-890 Lubraniec</w:t>
      </w:r>
    </w:p>
    <w:p w:rsidR="00CF0BFF" w:rsidRPr="00CF0BFF" w:rsidRDefault="00E85ED2" w:rsidP="00CF0BFF">
      <w:pPr>
        <w:jc w:val="both"/>
        <w:rPr>
          <w:rFonts w:asciiTheme="minorHAnsi" w:hAnsiTheme="minorHAnsi" w:cstheme="minorHAnsi"/>
          <w:b/>
          <w:kern w:val="2"/>
        </w:rPr>
      </w:pPr>
      <w:r w:rsidRPr="00DA4378">
        <w:rPr>
          <w:rFonts w:asciiTheme="minorHAnsi" w:hAnsiTheme="minorHAnsi" w:cstheme="minorHAnsi"/>
          <w:b/>
          <w:bCs/>
          <w:u w:val="single"/>
        </w:rPr>
        <w:t>Miejsce dostawy:</w:t>
      </w:r>
      <w:r w:rsidRPr="00CF0BFF">
        <w:rPr>
          <w:rFonts w:asciiTheme="minorHAnsi" w:hAnsiTheme="minorHAnsi" w:cstheme="minorHAnsi"/>
          <w:b/>
          <w:bCs/>
        </w:rPr>
        <w:t xml:space="preserve"> </w:t>
      </w:r>
      <w:r w:rsidR="00CF0BFF" w:rsidRPr="00CF0BFF">
        <w:rPr>
          <w:rFonts w:asciiTheme="minorHAnsi" w:hAnsiTheme="minorHAnsi" w:cstheme="minorHAnsi"/>
          <w:b/>
          <w:bCs/>
          <w:color w:val="000000"/>
        </w:rPr>
        <w:t xml:space="preserve">Publiczna Szkoła Podstawowa w Kłobi, </w:t>
      </w:r>
      <w:r w:rsidR="00CF0BFF" w:rsidRPr="00CF0BFF">
        <w:rPr>
          <w:rFonts w:asciiTheme="minorHAnsi" w:hAnsiTheme="minorHAnsi" w:cstheme="minorHAnsi"/>
          <w:b/>
          <w:bCs/>
        </w:rPr>
        <w:t>Kłobia 29, 87-890 Lubraniec</w:t>
      </w:r>
    </w:p>
    <w:p w:rsidR="00E85ED2" w:rsidRPr="002E4DDF" w:rsidRDefault="00E85ED2" w:rsidP="00E85ED2">
      <w:pPr>
        <w:rPr>
          <w:rFonts w:ascii="Arial Narrow" w:hAnsi="Arial Narrow" w:cstheme="minorHAnsi"/>
          <w:b/>
          <w:bCs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486"/>
        <w:gridCol w:w="1776"/>
        <w:gridCol w:w="856"/>
        <w:gridCol w:w="1985"/>
        <w:gridCol w:w="1985"/>
        <w:gridCol w:w="1985"/>
        <w:gridCol w:w="2267"/>
        <w:gridCol w:w="2551"/>
      </w:tblGrid>
      <w:tr w:rsidR="00CF0BFF" w:rsidRPr="006421A5" w:rsidTr="00CF0BF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2A6896" w:rsidRDefault="00CF0BFF" w:rsidP="002A6896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 w:rsidRPr="002A6896">
              <w:rPr>
                <w:rFonts w:asciiTheme="minorHAnsi" w:eastAsia="Calibri" w:hAnsiTheme="minorHAnsi" w:cstheme="minorHAnsi"/>
                <w:b/>
                <w:lang w:val="pl-PL" w:eastAsia="en-US"/>
              </w:rPr>
              <w:t>Lp.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2A6896" w:rsidRDefault="00CF0BFF" w:rsidP="002A6896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 w:rsidRPr="002A6896">
              <w:rPr>
                <w:rFonts w:asciiTheme="minorHAnsi" w:eastAsia="Calibri" w:hAnsiTheme="minorHAnsi" w:cstheme="minorHAnsi"/>
                <w:b/>
                <w:lang w:val="pl-PL" w:eastAsia="en-US"/>
              </w:rPr>
              <w:t>Nazwa pozycji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2A6896" w:rsidRDefault="00CF0BFF" w:rsidP="002A6896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 w:rsidRPr="002A6896">
              <w:rPr>
                <w:rFonts w:asciiTheme="minorHAnsi" w:hAnsiTheme="minorHAnsi" w:cstheme="minorHAnsi"/>
                <w:b/>
                <w:lang w:val="pl-PL" w:eastAsia="en-US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F0BFF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F0BFF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:rsidR="00CF0BFF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CF0BFF" w:rsidRPr="002A6896" w:rsidRDefault="002A6896" w:rsidP="002A6896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CF0BFF" w:rsidRPr="006421A5" w:rsidTr="00CF0BF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Oprogramowanie edukacyjne do nauki matematyki dla klas 4–8 – 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licencja dla nauczycieli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CF0BFF" w:rsidRDefault="00CF0BFF" w:rsidP="00CF0BFF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CF0BFF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F0BFF" w:rsidRPr="006421A5" w:rsidTr="00CF0BF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Pakiet interaktywnych ćwiczeń wspierających naukę kodowania i myślenia algorytmicznego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CF0BFF" w:rsidRDefault="00CF0BFF" w:rsidP="00CF0BF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CF0BFF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F0BFF" w:rsidRPr="006421A5" w:rsidTr="00CF0BF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Monitor interaktywny dotykowy z wbudowaną kamerą do prowadzenia zajęć dydaktycznych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CF0BFF" w:rsidRDefault="00CF0BFF" w:rsidP="00CF0BFF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F0BFF" w:rsidRPr="006421A5" w:rsidTr="00CF0BF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BFF" w:rsidRPr="00103550" w:rsidRDefault="00CF0BFF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10355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Laptop z oprogramowaniem systemowym dla nauczyciela - pomoc dydaktyczna do realizacji zajęć wyrównawczych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BFF" w:rsidRPr="00CF0BFF" w:rsidRDefault="00CF0BFF" w:rsidP="00CF0BF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CF0BFF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CF0BFF" w:rsidRPr="006421A5" w:rsidRDefault="00CF0BFF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7A555C" w:rsidRPr="006421A5" w:rsidTr="006B0F83"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5C" w:rsidRPr="007A555C" w:rsidRDefault="007A555C" w:rsidP="00CF0BF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A555C">
              <w:rPr>
                <w:rFonts w:asciiTheme="minorHAnsi" w:hAnsiTheme="minorHAnsi" w:cstheme="minorHAnsi"/>
                <w:b/>
                <w:bCs/>
                <w:lang w:eastAsia="en-US"/>
              </w:rPr>
              <w:t>Razem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: </w:t>
            </w:r>
            <w:r w:rsidRPr="007A555C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A555C">
              <w:rPr>
                <w:rFonts w:asciiTheme="minorHAnsi" w:hAnsiTheme="minorHAnsi" w:cstheme="minorHAnsi"/>
                <w:b/>
                <w:bCs/>
                <w:lang w:eastAsia="en-US"/>
              </w:rPr>
              <w:t>Zadanie</w:t>
            </w:r>
            <w:proofErr w:type="spellEnd"/>
            <w:r w:rsidRPr="007A555C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1</w:t>
            </w:r>
          </w:p>
          <w:p w:rsidR="007A555C" w:rsidRPr="00CF0BFF" w:rsidRDefault="007A555C" w:rsidP="00CF0BF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5C" w:rsidRPr="006421A5" w:rsidRDefault="007A555C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7A555C" w:rsidRPr="006421A5" w:rsidRDefault="007A555C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7A555C" w:rsidRPr="006421A5" w:rsidRDefault="007A555C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:rsidR="007A555C" w:rsidRPr="006421A5" w:rsidRDefault="007A555C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7A555C" w:rsidRPr="006421A5" w:rsidRDefault="007A555C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E85ED2" w:rsidRPr="00A53016" w:rsidRDefault="00E85ED2" w:rsidP="00E85ED2">
      <w:pPr>
        <w:jc w:val="center"/>
        <w:rPr>
          <w:rFonts w:ascii="Arial Narrow" w:hAnsi="Arial Narrow"/>
          <w:sz w:val="22"/>
          <w:szCs w:val="22"/>
        </w:rPr>
      </w:pPr>
    </w:p>
    <w:p w:rsidR="00AC272A" w:rsidRDefault="00AC272A" w:rsidP="00E85ED2">
      <w:pPr>
        <w:rPr>
          <w:rFonts w:ascii="Arial Narrow" w:hAnsi="Arial Narrow"/>
          <w:b/>
          <w:bCs/>
        </w:rPr>
      </w:pPr>
    </w:p>
    <w:p w:rsidR="00DA4378" w:rsidRPr="00AC6AA3" w:rsidRDefault="00DA4378" w:rsidP="00DA4378">
      <w:pPr>
        <w:jc w:val="both"/>
        <w:rPr>
          <w:rFonts w:asciiTheme="minorHAnsi" w:hAnsiTheme="minorHAnsi" w:cstheme="minorHAnsi"/>
          <w:b/>
          <w:bCs/>
        </w:rPr>
      </w:pPr>
      <w:r w:rsidRPr="00AC6AA3">
        <w:rPr>
          <w:rFonts w:asciiTheme="minorHAnsi" w:hAnsiTheme="minorHAnsi" w:cstheme="minorHAnsi"/>
          <w:b/>
          <w:kern w:val="2"/>
          <w:u w:val="single"/>
        </w:rPr>
        <w:t>Zadanie 2.</w:t>
      </w:r>
      <w:r w:rsidRPr="00AC6AA3">
        <w:rPr>
          <w:rFonts w:asciiTheme="minorHAnsi" w:hAnsiTheme="minorHAnsi" w:cstheme="minorHAnsi"/>
          <w:b/>
          <w:kern w:val="2"/>
        </w:rPr>
        <w:t xml:space="preserve"> </w:t>
      </w:r>
      <w:r w:rsidRPr="00AC6AA3">
        <w:rPr>
          <w:rFonts w:asciiTheme="minorHAnsi" w:hAnsiTheme="minorHAnsi" w:cstheme="minorHAnsi"/>
          <w:b/>
          <w:bCs/>
          <w:iCs/>
        </w:rPr>
        <w:t xml:space="preserve">Zakup i dostawa pomocy dydaktycznych oraz narzędzi TIK dla </w:t>
      </w:r>
      <w:r w:rsidRPr="00AC6AA3">
        <w:rPr>
          <w:rFonts w:asciiTheme="minorHAnsi" w:hAnsiTheme="minorHAnsi" w:cstheme="minorHAnsi"/>
          <w:b/>
          <w:bCs/>
          <w:color w:val="000000"/>
        </w:rPr>
        <w:t xml:space="preserve">Publicznej Szkoły  Podstawowej </w:t>
      </w:r>
      <w:proofErr w:type="spellStart"/>
      <w:r w:rsidRPr="00AC6AA3">
        <w:rPr>
          <w:rFonts w:asciiTheme="minorHAnsi" w:hAnsiTheme="minorHAnsi" w:cstheme="minorHAnsi"/>
          <w:b/>
          <w:bCs/>
        </w:rPr>
        <w:t>im.st</w:t>
      </w:r>
      <w:proofErr w:type="spellEnd"/>
      <w:r w:rsidRPr="00AC6AA3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DA4378" w:rsidRPr="00AC6AA3" w:rsidRDefault="00DA4378" w:rsidP="00DA4378">
      <w:pPr>
        <w:jc w:val="both"/>
        <w:rPr>
          <w:rFonts w:asciiTheme="minorHAnsi" w:hAnsiTheme="minorHAnsi" w:cstheme="minorHAnsi"/>
          <w:b/>
          <w:bCs/>
        </w:rPr>
      </w:pPr>
      <w:r w:rsidRPr="00AC6AA3">
        <w:rPr>
          <w:rFonts w:asciiTheme="minorHAnsi" w:hAnsiTheme="minorHAnsi" w:cstheme="minorHAnsi"/>
          <w:b/>
          <w:bCs/>
          <w:u w:val="single"/>
        </w:rPr>
        <w:t>Miejsce dostawy:</w:t>
      </w:r>
      <w:r w:rsidRPr="00AC6AA3">
        <w:rPr>
          <w:rFonts w:asciiTheme="minorHAnsi" w:hAnsiTheme="minorHAnsi" w:cstheme="minorHAnsi"/>
          <w:b/>
          <w:bCs/>
        </w:rPr>
        <w:t xml:space="preserve"> </w:t>
      </w:r>
      <w:r w:rsidRPr="00AC6AA3">
        <w:rPr>
          <w:rFonts w:asciiTheme="minorHAnsi" w:hAnsiTheme="minorHAnsi" w:cstheme="minorHAnsi"/>
          <w:b/>
          <w:bCs/>
          <w:color w:val="000000"/>
        </w:rPr>
        <w:t xml:space="preserve">Publiczna Szkoła  Podstawowa </w:t>
      </w:r>
      <w:proofErr w:type="spellStart"/>
      <w:r w:rsidRPr="00AC6AA3">
        <w:rPr>
          <w:rFonts w:asciiTheme="minorHAnsi" w:hAnsiTheme="minorHAnsi" w:cstheme="minorHAnsi"/>
          <w:b/>
          <w:bCs/>
        </w:rPr>
        <w:t>im.st</w:t>
      </w:r>
      <w:proofErr w:type="spellEnd"/>
      <w:r w:rsidRPr="00AC6AA3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DA4378" w:rsidRPr="00DA4378" w:rsidRDefault="00DA4378" w:rsidP="00E85ED2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567"/>
        <w:gridCol w:w="1600"/>
        <w:gridCol w:w="951"/>
        <w:gridCol w:w="2037"/>
        <w:gridCol w:w="2037"/>
        <w:gridCol w:w="2037"/>
        <w:gridCol w:w="2037"/>
        <w:gridCol w:w="2625"/>
      </w:tblGrid>
      <w:tr w:rsidR="00AC6AA3" w:rsidRPr="00A16CA5" w:rsidTr="00AC6AA3">
        <w:tc>
          <w:tcPr>
            <w:tcW w:w="567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r w:rsidRPr="00A16CA5">
              <w:rPr>
                <w:rFonts w:asciiTheme="minorHAnsi" w:hAnsiTheme="minorHAnsi" w:cstheme="minorHAnsi"/>
                <w:b/>
                <w:kern w:val="1"/>
              </w:rPr>
              <w:t>LP.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r w:rsidRPr="00A16CA5">
              <w:rPr>
                <w:rFonts w:asciiTheme="minorHAnsi" w:eastAsia="Calibri" w:hAnsiTheme="minorHAnsi" w:cstheme="minorHAnsi"/>
                <w:b/>
                <w:lang w:val="pl-PL" w:eastAsia="en-US"/>
              </w:rPr>
              <w:t>Nazwa p</w:t>
            </w:r>
            <w:r>
              <w:rPr>
                <w:rFonts w:asciiTheme="minorHAnsi" w:eastAsia="Calibri" w:hAnsiTheme="minorHAnsi" w:cstheme="minorHAnsi"/>
                <w:b/>
                <w:lang w:val="pl-PL" w:eastAsia="en-US"/>
              </w:rPr>
              <w:t>ozycji</w:t>
            </w:r>
          </w:p>
        </w:tc>
        <w:tc>
          <w:tcPr>
            <w:tcW w:w="951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>
              <w:rPr>
                <w:rFonts w:asciiTheme="minorHAnsi" w:hAnsiTheme="minorHAnsi" w:cstheme="minorHAnsi"/>
                <w:b/>
                <w:kern w:val="1"/>
              </w:rPr>
              <w:t>Ilość</w:t>
            </w:r>
            <w:proofErr w:type="spellEnd"/>
          </w:p>
        </w:tc>
        <w:tc>
          <w:tcPr>
            <w:tcW w:w="2037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037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VAT</w:t>
            </w:r>
          </w:p>
        </w:tc>
        <w:tc>
          <w:tcPr>
            <w:tcW w:w="2037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VAT (PLN)</w:t>
            </w:r>
          </w:p>
        </w:tc>
        <w:tc>
          <w:tcPr>
            <w:tcW w:w="2037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25" w:type="dxa"/>
            <w:shd w:val="clear" w:color="auto" w:fill="D9D9D9" w:themeFill="background1" w:themeFillShade="D9"/>
          </w:tcPr>
          <w:p w:rsidR="00AC6AA3" w:rsidRPr="00A16CA5" w:rsidRDefault="00AC6AA3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AC6AA3" w:rsidRPr="004A58B3" w:rsidTr="00AC6AA3">
        <w:tc>
          <w:tcPr>
            <w:tcW w:w="56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4A58B3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600" w:type="dxa"/>
          </w:tcPr>
          <w:p w:rsidR="00AC6AA3" w:rsidRPr="004A58B3" w:rsidRDefault="00AC6AA3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4A58B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Laptop uczniowski – pomoc dydaktyczna do prowadzenia zajęć cyfrowych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AC6AA3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6</w:t>
            </w: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AC6AA3" w:rsidRPr="0040054F" w:rsidTr="00AC6AA3">
        <w:tc>
          <w:tcPr>
            <w:tcW w:w="567" w:type="dxa"/>
          </w:tcPr>
          <w:p w:rsidR="00AC6AA3" w:rsidRPr="0040054F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40054F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600" w:type="dxa"/>
          </w:tcPr>
          <w:p w:rsidR="00AC6AA3" w:rsidRPr="0040054F" w:rsidRDefault="00AC6AA3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40054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Mysz komputerowa - pomoc dydaktyczna do prowadzenia zajęć cyfrowych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C6AA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037" w:type="dxa"/>
          </w:tcPr>
          <w:p w:rsidR="00AC6AA3" w:rsidRPr="0040054F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2037" w:type="dxa"/>
          </w:tcPr>
          <w:p w:rsidR="00AC6AA3" w:rsidRPr="0040054F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40054F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40054F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AC6AA3" w:rsidRPr="0040054F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AC6AA3" w:rsidTr="00AC6AA3">
        <w:tc>
          <w:tcPr>
            <w:tcW w:w="56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4A58B3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600" w:type="dxa"/>
          </w:tcPr>
          <w:p w:rsidR="00AC6AA3" w:rsidRPr="004A58B3" w:rsidRDefault="00AC6AA3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4A58B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Laptop dla nauczyciela - pomoc dydaktyczna do prowadzenia zajęć cyfrowych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AC6AA3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AC6AA3" w:rsidRPr="004A58B3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AC6AA3" w:rsidRPr="00E803DB" w:rsidTr="00AC6AA3">
        <w:tc>
          <w:tcPr>
            <w:tcW w:w="56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803D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4</w:t>
            </w:r>
          </w:p>
        </w:tc>
        <w:tc>
          <w:tcPr>
            <w:tcW w:w="1600" w:type="dxa"/>
          </w:tcPr>
          <w:p w:rsidR="00AC6AA3" w:rsidRPr="00E803DB" w:rsidRDefault="00AC6AA3" w:rsidP="00B13F71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803D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Interaktywny zestaw ćwiczeń multimedialnych do nauki czytania ze zrozumieniem - pomoc dydaktyczna do prowadzenia zajęć polonistycznych</w:t>
            </w:r>
          </w:p>
          <w:p w:rsidR="00AC6AA3" w:rsidRPr="00E803DB" w:rsidRDefault="00AC6AA3" w:rsidP="00B13F71">
            <w:pPr>
              <w:jc w:val="both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951" w:type="dxa"/>
          </w:tcPr>
          <w:p w:rsidR="00AC6AA3" w:rsidRPr="00AC6AA3" w:rsidRDefault="00AC6AA3" w:rsidP="00AC6AA3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C6AA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AC6AA3" w:rsidRPr="00E803DB" w:rsidTr="00AC6AA3">
        <w:tc>
          <w:tcPr>
            <w:tcW w:w="56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803D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5</w:t>
            </w:r>
          </w:p>
        </w:tc>
        <w:tc>
          <w:tcPr>
            <w:tcW w:w="1600" w:type="dxa"/>
          </w:tcPr>
          <w:p w:rsidR="00AC6AA3" w:rsidRPr="00E803DB" w:rsidRDefault="00AC6AA3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E803D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Laptop dla nauczyciela - </w:t>
            </w:r>
            <w:r w:rsidRPr="00E803D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pomoc dydaktyczna do prowadzenia zajęć matematycznych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</w:t>
            </w: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AC6AA3" w:rsidRPr="00E803DB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AC6AA3" w:rsidTr="00AC6AA3">
        <w:tc>
          <w:tcPr>
            <w:tcW w:w="56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AB2C19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6</w:t>
            </w:r>
          </w:p>
        </w:tc>
        <w:tc>
          <w:tcPr>
            <w:tcW w:w="1600" w:type="dxa"/>
          </w:tcPr>
          <w:p w:rsidR="00AC6AA3" w:rsidRPr="00AB2C19" w:rsidRDefault="00AC6AA3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proofErr w:type="spellStart"/>
            <w:r w:rsidRPr="00AB2C1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Wizualizer</w:t>
            </w:r>
            <w:proofErr w:type="spellEnd"/>
            <w:r w:rsidRPr="00AB2C1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/ kamera dokumentacyjna - pomoc dydaktyczna do prowadzenia zajęć matematycznych</w:t>
            </w:r>
          </w:p>
        </w:tc>
        <w:tc>
          <w:tcPr>
            <w:tcW w:w="951" w:type="dxa"/>
          </w:tcPr>
          <w:p w:rsidR="00AC6AA3" w:rsidRPr="00103550" w:rsidRDefault="00AC6AA3" w:rsidP="00AC6AA3">
            <w:pPr>
              <w:pStyle w:val="NormalnyWeb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AC6AA3" w:rsidTr="00AC6AA3">
        <w:tc>
          <w:tcPr>
            <w:tcW w:w="56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AB2C19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7</w:t>
            </w:r>
          </w:p>
        </w:tc>
        <w:tc>
          <w:tcPr>
            <w:tcW w:w="1600" w:type="dxa"/>
          </w:tcPr>
          <w:p w:rsidR="00AC6AA3" w:rsidRPr="00AB2C19" w:rsidRDefault="00AC6AA3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AB2C1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Wskaźnik laserowy - pomoc dydaktyczna do prowadzenia zajęć matematycznych</w:t>
            </w:r>
          </w:p>
        </w:tc>
        <w:tc>
          <w:tcPr>
            <w:tcW w:w="951" w:type="dxa"/>
          </w:tcPr>
          <w:p w:rsidR="00AC6AA3" w:rsidRPr="00103550" w:rsidRDefault="00AC6AA3" w:rsidP="00AC6AA3">
            <w:pPr>
              <w:spacing w:before="100" w:beforeAutospacing="1" w:after="100" w:afterAutospacing="1"/>
              <w:jc w:val="center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AC6AA3" w:rsidRPr="00AB2C19" w:rsidRDefault="00AC6AA3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FB7C5A" w:rsidTr="008A02C6">
        <w:tc>
          <w:tcPr>
            <w:tcW w:w="3118" w:type="dxa"/>
            <w:gridSpan w:val="3"/>
          </w:tcPr>
          <w:p w:rsidR="00FB7C5A" w:rsidRPr="00FB7C5A" w:rsidRDefault="00FB7C5A" w:rsidP="00AC6AA3">
            <w:pPr>
              <w:spacing w:before="100" w:beforeAutospacing="1" w:after="100" w:afterAutospacing="1"/>
              <w:jc w:val="center"/>
              <w:outlineLvl w:val="1"/>
              <w:rPr>
                <w:rFonts w:asciiTheme="minorHAnsi" w:hAnsiTheme="minorHAnsi" w:cstheme="minorHAnsi"/>
                <w:b/>
              </w:rPr>
            </w:pPr>
            <w:proofErr w:type="spellStart"/>
            <w:r w:rsidRPr="00FB7C5A">
              <w:rPr>
                <w:rFonts w:asciiTheme="minorHAnsi" w:hAnsiTheme="minorHAnsi" w:cstheme="minorHAnsi"/>
                <w:b/>
              </w:rPr>
              <w:t>Razem</w:t>
            </w:r>
            <w:proofErr w:type="spellEnd"/>
            <w:r w:rsidRPr="00FB7C5A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Pr="00FB7C5A">
              <w:rPr>
                <w:rFonts w:asciiTheme="minorHAnsi" w:hAnsiTheme="minorHAnsi" w:cstheme="minorHAnsi"/>
                <w:b/>
              </w:rPr>
              <w:t>Zadanie</w:t>
            </w:r>
            <w:proofErr w:type="spellEnd"/>
            <w:r w:rsidRPr="00FB7C5A">
              <w:rPr>
                <w:rFonts w:asciiTheme="minorHAnsi" w:hAnsiTheme="minorHAnsi" w:cstheme="minorHAnsi"/>
                <w:b/>
              </w:rPr>
              <w:t xml:space="preserve"> 2.</w:t>
            </w:r>
          </w:p>
          <w:p w:rsidR="00FB7C5A" w:rsidRDefault="00FB7C5A" w:rsidP="00AC6AA3">
            <w:pPr>
              <w:spacing w:before="100" w:beforeAutospacing="1" w:after="100" w:afterAutospacing="1"/>
              <w:jc w:val="center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37" w:type="dxa"/>
          </w:tcPr>
          <w:p w:rsidR="00FB7C5A" w:rsidRPr="00AB2C19" w:rsidRDefault="00FB7C5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FB7C5A" w:rsidRPr="00AB2C19" w:rsidRDefault="00FB7C5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FB7C5A" w:rsidRPr="00AB2C19" w:rsidRDefault="00FB7C5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037" w:type="dxa"/>
          </w:tcPr>
          <w:p w:rsidR="00FB7C5A" w:rsidRPr="00AB2C19" w:rsidRDefault="00FB7C5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25" w:type="dxa"/>
          </w:tcPr>
          <w:p w:rsidR="00FB7C5A" w:rsidRPr="00AB2C19" w:rsidRDefault="00FB7C5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</w:tbl>
    <w:p w:rsidR="00A53016" w:rsidRDefault="00A53016" w:rsidP="00E85ED2">
      <w:pPr>
        <w:rPr>
          <w:rFonts w:ascii="Arial Narrow" w:hAnsi="Arial Narrow"/>
          <w:b/>
          <w:bCs/>
        </w:rPr>
      </w:pPr>
    </w:p>
    <w:p w:rsidR="00AC6AA3" w:rsidRDefault="00AC6AA3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AC6AA3" w:rsidRPr="00AC6AA3" w:rsidRDefault="00AC6AA3" w:rsidP="00AC6AA3">
      <w:pPr>
        <w:suppressAutoHyphens/>
        <w:contextualSpacing/>
        <w:jc w:val="both"/>
        <w:rPr>
          <w:rFonts w:asciiTheme="minorHAnsi" w:hAnsiTheme="minorHAnsi" w:cstheme="minorHAnsi"/>
          <w:b/>
          <w:bCs/>
        </w:rPr>
      </w:pPr>
      <w:r w:rsidRPr="00AC6AA3">
        <w:rPr>
          <w:rFonts w:asciiTheme="minorHAnsi" w:hAnsiTheme="minorHAnsi" w:cstheme="minorHAnsi"/>
          <w:b/>
          <w:bCs/>
          <w:kern w:val="1"/>
          <w:u w:val="single"/>
        </w:rPr>
        <w:t>Zadanie 3.</w:t>
      </w:r>
      <w:r w:rsidRPr="00AC6AA3">
        <w:rPr>
          <w:rFonts w:asciiTheme="minorHAnsi" w:hAnsiTheme="minorHAnsi" w:cstheme="minorHAnsi"/>
          <w:b/>
          <w:bCs/>
          <w:kern w:val="1"/>
        </w:rPr>
        <w:t xml:space="preserve"> </w:t>
      </w:r>
      <w:r w:rsidRPr="00AC6AA3">
        <w:rPr>
          <w:rFonts w:asciiTheme="minorHAnsi" w:hAnsiTheme="minorHAnsi" w:cstheme="minorHAnsi"/>
          <w:b/>
          <w:bCs/>
          <w:iCs/>
        </w:rPr>
        <w:t xml:space="preserve">Zakup i dostawa pomocy dydaktycznych oraz narzędzi TIK dla </w:t>
      </w:r>
      <w:r w:rsidRPr="00AC6AA3">
        <w:rPr>
          <w:rFonts w:asciiTheme="minorHAnsi" w:hAnsiTheme="minorHAnsi" w:cstheme="minorHAnsi"/>
          <w:b/>
          <w:bCs/>
          <w:color w:val="000000"/>
        </w:rPr>
        <w:t xml:space="preserve">Publicznej Szkoły </w:t>
      </w:r>
      <w:r w:rsidRPr="00AC6AA3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Pr="00AC6AA3">
        <w:rPr>
          <w:rFonts w:asciiTheme="minorHAnsi" w:hAnsiTheme="minorHAnsi" w:cstheme="minorHAnsi"/>
          <w:b/>
          <w:bCs/>
          <w:color w:val="000000"/>
        </w:rPr>
        <w:t xml:space="preserve">Podstawowej im. Tadeusza Kościuszki w Zgłowiączce, </w:t>
      </w:r>
      <w:r w:rsidRPr="00AC6AA3">
        <w:rPr>
          <w:rFonts w:asciiTheme="minorHAnsi" w:hAnsiTheme="minorHAnsi" w:cstheme="minorHAnsi"/>
          <w:b/>
          <w:bCs/>
        </w:rPr>
        <w:t>Zgłowiączka 28, 87-890 Lubraniec</w:t>
      </w:r>
    </w:p>
    <w:p w:rsidR="00AC6AA3" w:rsidRPr="00AC6AA3" w:rsidRDefault="00AC6AA3" w:rsidP="00AC6AA3">
      <w:pPr>
        <w:suppressAutoHyphens/>
        <w:contextualSpacing/>
        <w:jc w:val="both"/>
        <w:rPr>
          <w:rFonts w:asciiTheme="minorHAnsi" w:hAnsiTheme="minorHAnsi" w:cstheme="minorHAnsi"/>
          <w:b/>
          <w:bCs/>
        </w:rPr>
      </w:pPr>
      <w:r w:rsidRPr="00AC6AA3">
        <w:rPr>
          <w:rFonts w:asciiTheme="minorHAnsi" w:hAnsiTheme="minorHAnsi" w:cstheme="minorHAnsi"/>
          <w:b/>
          <w:bCs/>
        </w:rPr>
        <w:t xml:space="preserve">Miejsce dostawy: </w:t>
      </w:r>
      <w:r w:rsidRPr="00AC6AA3">
        <w:rPr>
          <w:rFonts w:asciiTheme="minorHAnsi" w:hAnsiTheme="minorHAnsi" w:cstheme="minorHAnsi"/>
          <w:b/>
          <w:bCs/>
          <w:color w:val="000000"/>
        </w:rPr>
        <w:t>Publiczn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AC6AA3">
        <w:rPr>
          <w:rFonts w:asciiTheme="minorHAnsi" w:hAnsiTheme="minorHAnsi" w:cstheme="minorHAnsi"/>
          <w:b/>
          <w:bCs/>
          <w:color w:val="000000"/>
        </w:rPr>
        <w:t xml:space="preserve"> Szkoł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AC6AA3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C6AA3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Pr="00AC6AA3">
        <w:rPr>
          <w:rFonts w:asciiTheme="minorHAnsi" w:hAnsiTheme="minorHAnsi" w:cstheme="minorHAnsi"/>
          <w:b/>
          <w:bCs/>
          <w:color w:val="000000"/>
        </w:rPr>
        <w:t>Podstawow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AC6AA3">
        <w:rPr>
          <w:rFonts w:asciiTheme="minorHAnsi" w:hAnsiTheme="minorHAnsi" w:cstheme="minorHAnsi"/>
          <w:b/>
          <w:bCs/>
          <w:color w:val="000000"/>
        </w:rPr>
        <w:t xml:space="preserve"> im. Tadeusza Kościuszki w Zgłowiączce, </w:t>
      </w:r>
      <w:r w:rsidRPr="00AC6AA3">
        <w:rPr>
          <w:rFonts w:asciiTheme="minorHAnsi" w:hAnsiTheme="minorHAnsi" w:cstheme="minorHAnsi"/>
          <w:b/>
          <w:bCs/>
        </w:rPr>
        <w:t>Zgłowiączka 28, 87-890 Lubraniec</w:t>
      </w:r>
    </w:p>
    <w:p w:rsidR="00AC6AA3" w:rsidRDefault="00AC6AA3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567"/>
        <w:gridCol w:w="1600"/>
        <w:gridCol w:w="951"/>
        <w:gridCol w:w="1985"/>
        <w:gridCol w:w="1985"/>
        <w:gridCol w:w="1985"/>
        <w:gridCol w:w="2125"/>
        <w:gridCol w:w="2693"/>
      </w:tblGrid>
      <w:tr w:rsidR="00AC6AA3" w:rsidTr="00AC6AA3">
        <w:tc>
          <w:tcPr>
            <w:tcW w:w="567" w:type="dxa"/>
            <w:shd w:val="clear" w:color="auto" w:fill="D9D9D9" w:themeFill="background1" w:themeFillShade="D9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r w:rsidRPr="00343341">
              <w:rPr>
                <w:rFonts w:asciiTheme="minorHAnsi" w:hAnsiTheme="minorHAnsi" w:cstheme="minorHAnsi"/>
                <w:b/>
                <w:kern w:val="1"/>
              </w:rPr>
              <w:t>LP.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r w:rsidRPr="00343341">
              <w:rPr>
                <w:rFonts w:asciiTheme="minorHAnsi" w:eastAsia="Calibri" w:hAnsiTheme="minorHAnsi" w:cstheme="minorHAnsi"/>
                <w:b/>
                <w:lang w:val="pl-PL" w:eastAsia="en-US"/>
              </w:rPr>
              <w:t>Nazwa p</w:t>
            </w:r>
            <w:r>
              <w:rPr>
                <w:rFonts w:asciiTheme="minorHAnsi" w:eastAsia="Calibri" w:hAnsiTheme="minorHAnsi" w:cstheme="minorHAnsi"/>
                <w:b/>
                <w:lang w:val="pl-PL" w:eastAsia="en-US"/>
              </w:rPr>
              <w:t>ozycji</w:t>
            </w:r>
          </w:p>
        </w:tc>
        <w:tc>
          <w:tcPr>
            <w:tcW w:w="951" w:type="dxa"/>
            <w:shd w:val="clear" w:color="auto" w:fill="D9D9D9" w:themeFill="background1" w:themeFillShade="D9"/>
          </w:tcPr>
          <w:p w:rsidR="00AC6AA3" w:rsidRPr="00AC6AA3" w:rsidRDefault="00AC6AA3" w:rsidP="00B13F71">
            <w:pPr>
              <w:spacing w:line="276" w:lineRule="auto"/>
              <w:jc w:val="both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proofErr w:type="spellStart"/>
            <w:r w:rsidRPr="00AC6AA3"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  <w:t>Ilość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AC6AA3" w:rsidRPr="00343341" w:rsidTr="00AC6AA3">
        <w:tc>
          <w:tcPr>
            <w:tcW w:w="567" w:type="dxa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343341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600" w:type="dxa"/>
          </w:tcPr>
          <w:p w:rsidR="00AC6AA3" w:rsidRPr="00343341" w:rsidRDefault="00AC6AA3" w:rsidP="00B13F71">
            <w:pPr>
              <w:spacing w:line="276" w:lineRule="auto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34334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Laptop – pomoc dydaktyczna do realizacji zajęć literackich i teatralnych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C6AA3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343341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AB74AC" w:rsidTr="00AC6AA3">
        <w:tc>
          <w:tcPr>
            <w:tcW w:w="567" w:type="dxa"/>
          </w:tcPr>
          <w:p w:rsidR="00AC6AA3" w:rsidRPr="00AB74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B74AC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1600" w:type="dxa"/>
          </w:tcPr>
          <w:p w:rsidR="00AC6AA3" w:rsidRPr="00AB74AC" w:rsidRDefault="00AC6AA3" w:rsidP="00AC6AA3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AB74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Mikrofony bezprzewodowe nagłowne – pomoc dydaktyczna do realizacji zajęć literackich i teatralnych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spacing w:before="100" w:beforeAutospacing="1" w:after="100" w:afterAutospacing="1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C6AA3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1985" w:type="dxa"/>
          </w:tcPr>
          <w:p w:rsidR="00AC6AA3" w:rsidRPr="00AB74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AB74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AB74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AB74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AB74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Tr="00AC6AA3">
        <w:tc>
          <w:tcPr>
            <w:tcW w:w="567" w:type="dxa"/>
          </w:tcPr>
          <w:p w:rsidR="00AC6AA3" w:rsidRPr="008026AA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8026AA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600" w:type="dxa"/>
          </w:tcPr>
          <w:p w:rsidR="00AC6AA3" w:rsidRPr="008026AA" w:rsidRDefault="00AC6AA3" w:rsidP="00B13F71">
            <w:pPr>
              <w:spacing w:line="276" w:lineRule="auto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8026A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Kolumna mobilna nagłośnieniowa – pomoc dydaktyczna do realizacji zajęć literackich i teatralnych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pStyle w:val="NormalnyWeb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C6AA3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8026AA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8026AA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8026AA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8026AA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8026AA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A408AC" w:rsidTr="00AC6AA3">
        <w:tc>
          <w:tcPr>
            <w:tcW w:w="567" w:type="dxa"/>
          </w:tcPr>
          <w:p w:rsidR="00AC6AA3" w:rsidRPr="00A408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408AC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1600" w:type="dxa"/>
          </w:tcPr>
          <w:p w:rsidR="00AC6AA3" w:rsidRPr="00A408AC" w:rsidRDefault="00AC6AA3" w:rsidP="00B13F71">
            <w:pPr>
              <w:spacing w:line="276" w:lineRule="auto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408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Laptop – pomoc dydaktyczna do realizacji zajęć cyfrowych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contextualSpacing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C6AA3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A408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A408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A408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A408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A408AC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D313D7" w:rsidTr="00AC6AA3">
        <w:tc>
          <w:tcPr>
            <w:tcW w:w="567" w:type="dxa"/>
          </w:tcPr>
          <w:p w:rsidR="00AC6AA3" w:rsidRPr="00D313D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D313D7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5</w:t>
            </w:r>
          </w:p>
        </w:tc>
        <w:tc>
          <w:tcPr>
            <w:tcW w:w="1600" w:type="dxa"/>
          </w:tcPr>
          <w:p w:rsidR="00AC6AA3" w:rsidRPr="00D313D7" w:rsidRDefault="00AC6AA3" w:rsidP="00B13F71">
            <w:pPr>
              <w:spacing w:line="276" w:lineRule="auto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D313D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Tablet graficzny – pomoc dydaktyczna do realizacji zajęć cyfrowych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C6AA3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1985" w:type="dxa"/>
          </w:tcPr>
          <w:p w:rsidR="00AC6AA3" w:rsidRPr="00D313D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D313D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D313D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D313D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D313D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A014BB" w:rsidTr="00AC6AA3">
        <w:tc>
          <w:tcPr>
            <w:tcW w:w="567" w:type="dxa"/>
          </w:tcPr>
          <w:p w:rsidR="00AC6AA3" w:rsidRPr="00A014BB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014BB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1600" w:type="dxa"/>
          </w:tcPr>
          <w:p w:rsidR="00AC6AA3" w:rsidRPr="00A014BB" w:rsidRDefault="00AC6AA3" w:rsidP="00B13F71">
            <w:pP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014B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Monitor </w:t>
            </w:r>
            <w:r w:rsidRPr="00A014B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interaktywny – pomoc dydaktyczna do realizacji zajęć cyfrowych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pStyle w:val="NormalnyWeb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</w:pPr>
            <w:r w:rsidRPr="00AC6AA3"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AC6AA3" w:rsidRPr="00A014BB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A014BB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A014BB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A014BB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A014BB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C9116A" w:rsidTr="00AC6AA3">
        <w:tc>
          <w:tcPr>
            <w:tcW w:w="567" w:type="dxa"/>
          </w:tcPr>
          <w:p w:rsidR="00AC6AA3" w:rsidRPr="00C9116A" w:rsidRDefault="00AC6AA3" w:rsidP="00B13F71">
            <w:pPr>
              <w:spacing w:line="276" w:lineRule="auto"/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C9116A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lastRenderedPageBreak/>
              <w:t>7</w:t>
            </w:r>
          </w:p>
        </w:tc>
        <w:tc>
          <w:tcPr>
            <w:tcW w:w="1600" w:type="dxa"/>
          </w:tcPr>
          <w:p w:rsidR="00AC6AA3" w:rsidRPr="00C9116A" w:rsidRDefault="00AC6AA3" w:rsidP="00B13F71">
            <w:pP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C9116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Wzmacniacz sygnału internetowego (</w:t>
            </w:r>
            <w:proofErr w:type="spellStart"/>
            <w:r w:rsidRPr="00C9116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Wi-Fi</w:t>
            </w:r>
            <w:proofErr w:type="spellEnd"/>
            <w:r w:rsidRPr="00C9116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 – pomoc dydaktyczna do realizacji zajęć cyfrowych</w:t>
            </w:r>
          </w:p>
        </w:tc>
        <w:tc>
          <w:tcPr>
            <w:tcW w:w="951" w:type="dxa"/>
          </w:tcPr>
          <w:p w:rsidR="00AC6AA3" w:rsidRPr="00C9116A" w:rsidRDefault="00AC6AA3" w:rsidP="00AC6AA3">
            <w:pPr>
              <w:pStyle w:val="NormalnyWeb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C9116A" w:rsidRDefault="00AC6AA3" w:rsidP="00B13F71">
            <w:pPr>
              <w:spacing w:line="276" w:lineRule="auto"/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C9116A" w:rsidRDefault="00AC6AA3" w:rsidP="00B13F71">
            <w:pPr>
              <w:spacing w:line="276" w:lineRule="auto"/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C9116A" w:rsidRDefault="00AC6AA3" w:rsidP="00B13F71">
            <w:pPr>
              <w:spacing w:line="276" w:lineRule="auto"/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C9116A" w:rsidRDefault="00AC6AA3" w:rsidP="00B13F71">
            <w:pPr>
              <w:spacing w:line="276" w:lineRule="auto"/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C9116A" w:rsidRDefault="00AC6AA3" w:rsidP="00B13F71">
            <w:pPr>
              <w:spacing w:line="276" w:lineRule="auto"/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Tr="00AC6AA3">
        <w:tc>
          <w:tcPr>
            <w:tcW w:w="567" w:type="dxa"/>
          </w:tcPr>
          <w:p w:rsidR="00AC6AA3" w:rsidRPr="00883C36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883C36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600" w:type="dxa"/>
          </w:tcPr>
          <w:p w:rsidR="00AC6AA3" w:rsidRPr="00883C36" w:rsidRDefault="00AC6AA3" w:rsidP="00B13F71">
            <w:pPr>
              <w:spacing w:line="276" w:lineRule="auto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883C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Laptop – pomoc dydaktyczna do realizacji zajęć matematycznych</w:t>
            </w:r>
          </w:p>
        </w:tc>
        <w:tc>
          <w:tcPr>
            <w:tcW w:w="951" w:type="dxa"/>
          </w:tcPr>
          <w:p w:rsidR="00AC6AA3" w:rsidRPr="00883C36" w:rsidRDefault="00AC6AA3" w:rsidP="00AC6AA3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883C36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883C36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883C36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883C36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883C36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B95417" w:rsidTr="00AC6AA3">
        <w:tc>
          <w:tcPr>
            <w:tcW w:w="567" w:type="dxa"/>
          </w:tcPr>
          <w:p w:rsidR="00AC6AA3" w:rsidRPr="00B9541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B95417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600" w:type="dxa"/>
          </w:tcPr>
          <w:p w:rsidR="00AC6AA3" w:rsidRPr="00B95417" w:rsidRDefault="00AC6AA3" w:rsidP="00B13F71">
            <w:pP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B954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Mikroskop cyfrowy – pomoc dydaktyczna do realizacji zajęć ekologicznych i przyrodniczych</w:t>
            </w:r>
          </w:p>
        </w:tc>
        <w:tc>
          <w:tcPr>
            <w:tcW w:w="951" w:type="dxa"/>
          </w:tcPr>
          <w:p w:rsidR="00AC6AA3" w:rsidRPr="00B95417" w:rsidRDefault="00AC6AA3" w:rsidP="00AC6AA3">
            <w:pPr>
              <w:pStyle w:val="NormalnyWeb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B9541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B9541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B9541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B9541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B95417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5E2C16" w:rsidTr="00AC6AA3">
        <w:tc>
          <w:tcPr>
            <w:tcW w:w="567" w:type="dxa"/>
          </w:tcPr>
          <w:p w:rsidR="00AC6AA3" w:rsidRPr="005E2C16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5E2C16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600" w:type="dxa"/>
          </w:tcPr>
          <w:p w:rsidR="00AC6AA3" w:rsidRPr="005E2C16" w:rsidRDefault="00AC6AA3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5E2C1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Drukarka fotograficzna – pomoc dydaktyczna do realizacji zajęć fotograficznych</w:t>
            </w:r>
          </w:p>
        </w:tc>
        <w:tc>
          <w:tcPr>
            <w:tcW w:w="951" w:type="dxa"/>
          </w:tcPr>
          <w:p w:rsidR="00AC6AA3" w:rsidRPr="005E2C16" w:rsidRDefault="00AC6AA3" w:rsidP="00AC6AA3">
            <w:pPr>
              <w:pStyle w:val="NormalnyWeb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5E2C16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5E2C16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5E2C16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5E2C16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5E2C16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7B2125" w:rsidTr="00AC6AA3">
        <w:tc>
          <w:tcPr>
            <w:tcW w:w="567" w:type="dxa"/>
          </w:tcPr>
          <w:p w:rsidR="00AC6AA3" w:rsidRPr="007B2125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7B2125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11</w:t>
            </w:r>
          </w:p>
        </w:tc>
        <w:tc>
          <w:tcPr>
            <w:tcW w:w="1600" w:type="dxa"/>
          </w:tcPr>
          <w:p w:rsidR="00AC6AA3" w:rsidRPr="007B2125" w:rsidRDefault="00AC6AA3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proofErr w:type="spellStart"/>
            <w:r w:rsidRPr="007B212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Powerbank</w:t>
            </w:r>
            <w:proofErr w:type="spellEnd"/>
            <w:r w:rsidRPr="007B212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– akcesorium do realizacji zajęć fotograficznych</w:t>
            </w:r>
          </w:p>
        </w:tc>
        <w:tc>
          <w:tcPr>
            <w:tcW w:w="951" w:type="dxa"/>
          </w:tcPr>
          <w:p w:rsidR="00AC6AA3" w:rsidRPr="00E64B9D" w:rsidRDefault="00AC6AA3" w:rsidP="00AC6AA3">
            <w:pPr>
              <w:pStyle w:val="NormalnyWeb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7B2125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7B2125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7B2125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7B2125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7B2125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E64B9D" w:rsidTr="00AC6AA3">
        <w:tc>
          <w:tcPr>
            <w:tcW w:w="567" w:type="dxa"/>
          </w:tcPr>
          <w:p w:rsidR="00AC6AA3" w:rsidRPr="00E64B9D" w:rsidRDefault="00AC6AA3" w:rsidP="00B13F71">
            <w:pPr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E64B9D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lastRenderedPageBreak/>
              <w:t>12</w:t>
            </w:r>
          </w:p>
        </w:tc>
        <w:tc>
          <w:tcPr>
            <w:tcW w:w="1600" w:type="dxa"/>
          </w:tcPr>
          <w:p w:rsidR="00AC6AA3" w:rsidRPr="00E64B9D" w:rsidRDefault="00AC6AA3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E64B9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Karta pamięci – nośnik danych do zajęć fotograficznych</w:t>
            </w:r>
          </w:p>
        </w:tc>
        <w:tc>
          <w:tcPr>
            <w:tcW w:w="951" w:type="dxa"/>
          </w:tcPr>
          <w:p w:rsidR="00AC6AA3" w:rsidRPr="00E64B9D" w:rsidRDefault="00AC6AA3" w:rsidP="00AC6AA3">
            <w:pPr>
              <w:pStyle w:val="NormalnyWeb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AC6AA3" w:rsidRPr="00E64B9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E64B9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E64B9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E64B9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E64B9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Tr="00AC6AA3">
        <w:tc>
          <w:tcPr>
            <w:tcW w:w="567" w:type="dxa"/>
          </w:tcPr>
          <w:p w:rsidR="00AC6AA3" w:rsidRPr="00887B19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887B19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13</w:t>
            </w:r>
          </w:p>
        </w:tc>
        <w:tc>
          <w:tcPr>
            <w:tcW w:w="1600" w:type="dxa"/>
          </w:tcPr>
          <w:p w:rsidR="00AC6AA3" w:rsidRPr="00887B19" w:rsidRDefault="00AC6AA3" w:rsidP="00B13F71">
            <w:pPr>
              <w:spacing w:line="276" w:lineRule="auto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887B19">
              <w:rPr>
                <w:rFonts w:asciiTheme="minorHAnsi" w:hAnsiTheme="minorHAnsi" w:cstheme="minorHAnsi"/>
                <w:iCs/>
                <w:sz w:val="20"/>
                <w:szCs w:val="20"/>
                <w:lang w:val="pl-PL"/>
              </w:rPr>
              <w:t>Laptop do realizacji zajęć z edukacji matematycznej i polonistycznej</w:t>
            </w:r>
          </w:p>
        </w:tc>
        <w:tc>
          <w:tcPr>
            <w:tcW w:w="951" w:type="dxa"/>
          </w:tcPr>
          <w:p w:rsidR="00AC6AA3" w:rsidRPr="00887B19" w:rsidRDefault="00AC6AA3" w:rsidP="00AC6AA3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887B19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887B19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887B19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887B19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887B19" w:rsidRDefault="00AC6AA3" w:rsidP="00B13F71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AC6AA3" w:rsidRPr="007776ED" w:rsidTr="00AC6AA3">
        <w:tc>
          <w:tcPr>
            <w:tcW w:w="567" w:type="dxa"/>
          </w:tcPr>
          <w:p w:rsidR="00AC6AA3" w:rsidRPr="007776E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7776ED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1600" w:type="dxa"/>
          </w:tcPr>
          <w:p w:rsidR="00AC6AA3" w:rsidRPr="007776ED" w:rsidRDefault="00AC6AA3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7776E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System pracowni językowej do nauki języka angielskiego – 16 stanowisk uczniowskich  oraz stanowisko nauczyciela</w:t>
            </w:r>
          </w:p>
        </w:tc>
        <w:tc>
          <w:tcPr>
            <w:tcW w:w="951" w:type="dxa"/>
          </w:tcPr>
          <w:p w:rsidR="00AC6AA3" w:rsidRPr="00AC6AA3" w:rsidRDefault="00AC6AA3" w:rsidP="00AC6AA3">
            <w:pPr>
              <w:suppressAutoHyphens/>
              <w:contextualSpacing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AC6AA3" w:rsidRPr="007776E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AC6AA3" w:rsidRPr="007776E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6AA3" w:rsidRPr="007776E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AC6AA3" w:rsidRPr="007776E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6AA3" w:rsidRPr="007776ED" w:rsidRDefault="00AC6AA3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FB7C5A" w:rsidRPr="007776ED" w:rsidTr="00683D6C">
        <w:tc>
          <w:tcPr>
            <w:tcW w:w="3118" w:type="dxa"/>
            <w:gridSpan w:val="3"/>
          </w:tcPr>
          <w:p w:rsidR="00FB7C5A" w:rsidRPr="00FB7C5A" w:rsidRDefault="00FB7C5A" w:rsidP="00AC6AA3">
            <w:pPr>
              <w:suppressAutoHyphens/>
              <w:contextualSpacing/>
              <w:jc w:val="center"/>
              <w:rPr>
                <w:rStyle w:val="Uwydatnienie"/>
                <w:rFonts w:asciiTheme="minorHAnsi" w:hAnsiTheme="minorHAnsi" w:cstheme="minorHAnsi"/>
                <w:b/>
                <w:bCs/>
                <w:i w:val="0"/>
                <w:iCs w:val="0"/>
              </w:rPr>
            </w:pPr>
            <w:proofErr w:type="spellStart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  <w:iCs w:val="0"/>
              </w:rPr>
              <w:t>Razem</w:t>
            </w:r>
            <w:proofErr w:type="spellEnd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  <w:iCs w:val="0"/>
              </w:rPr>
              <w:t xml:space="preserve">: </w:t>
            </w:r>
            <w:proofErr w:type="spellStart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  <w:iCs w:val="0"/>
              </w:rPr>
              <w:t>Zadanie</w:t>
            </w:r>
            <w:proofErr w:type="spellEnd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  <w:iCs w:val="0"/>
              </w:rPr>
              <w:t xml:space="preserve"> 3</w:t>
            </w:r>
          </w:p>
          <w:p w:rsidR="00FB7C5A" w:rsidRDefault="00FB7C5A" w:rsidP="00AC6AA3">
            <w:pPr>
              <w:suppressAutoHyphens/>
              <w:contextualSpacing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FB7C5A" w:rsidRPr="007776ED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FB7C5A" w:rsidRPr="007776ED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FB7C5A" w:rsidRPr="007776ED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FB7C5A" w:rsidRPr="007776ED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FB7C5A" w:rsidRPr="007776ED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</w:tbl>
    <w:p w:rsidR="00AC6AA3" w:rsidRDefault="00AC6AA3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06136B" w:rsidRDefault="0006136B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06136B" w:rsidRPr="0006136B" w:rsidRDefault="0006136B" w:rsidP="0006136B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06136B">
        <w:rPr>
          <w:rFonts w:asciiTheme="minorHAnsi" w:hAnsiTheme="minorHAnsi" w:cstheme="minorHAnsi"/>
          <w:b/>
          <w:bCs/>
          <w:u w:val="single"/>
        </w:rPr>
        <w:t>Zadanie 4.</w:t>
      </w:r>
      <w:r w:rsidRPr="0006136B">
        <w:rPr>
          <w:rFonts w:asciiTheme="minorHAnsi" w:hAnsiTheme="minorHAnsi" w:cstheme="minorHAnsi"/>
          <w:b/>
          <w:bCs/>
        </w:rPr>
        <w:t xml:space="preserve"> </w:t>
      </w:r>
      <w:r w:rsidRPr="0006136B">
        <w:rPr>
          <w:rFonts w:asciiTheme="minorHAnsi" w:hAnsiTheme="minorHAnsi" w:cstheme="minorHAnsi"/>
          <w:b/>
          <w:bCs/>
          <w:iCs/>
        </w:rPr>
        <w:t xml:space="preserve">Zakup i dostawa pomocy dydaktycznych oraz narzędzi TIK dla </w:t>
      </w:r>
      <w:r w:rsidRPr="0006136B">
        <w:rPr>
          <w:rFonts w:asciiTheme="minorHAnsi" w:hAnsiTheme="minorHAnsi" w:cstheme="minorHAnsi"/>
          <w:b/>
          <w:bCs/>
          <w:color w:val="000000"/>
        </w:rPr>
        <w:t xml:space="preserve">Publicznej Szkoły </w:t>
      </w:r>
      <w:r w:rsidRPr="0006136B">
        <w:rPr>
          <w:rFonts w:asciiTheme="minorHAnsi" w:hAnsiTheme="minorHAnsi" w:cstheme="minorHAnsi"/>
          <w:b/>
          <w:bCs/>
        </w:rPr>
        <w:t xml:space="preserve"> Podstawowej im. Aleksandra Kamińskiego w Lubrańcu, ul. Nowa 6, 87-890 Lubraniec</w:t>
      </w:r>
    </w:p>
    <w:p w:rsidR="0006136B" w:rsidRPr="0006136B" w:rsidRDefault="0006136B" w:rsidP="0006136B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06136B">
        <w:rPr>
          <w:rFonts w:asciiTheme="minorHAnsi" w:hAnsiTheme="minorHAnsi" w:cstheme="minorHAnsi"/>
          <w:b/>
          <w:bCs/>
          <w:u w:val="single"/>
        </w:rPr>
        <w:t>Miejsce dostawy:</w:t>
      </w:r>
      <w:r w:rsidRPr="0006136B">
        <w:rPr>
          <w:rFonts w:asciiTheme="minorHAnsi" w:hAnsiTheme="minorHAnsi" w:cstheme="minorHAnsi"/>
          <w:b/>
          <w:bCs/>
        </w:rPr>
        <w:t xml:space="preserve"> </w:t>
      </w:r>
      <w:r w:rsidRPr="0006136B">
        <w:rPr>
          <w:rFonts w:asciiTheme="minorHAnsi" w:hAnsiTheme="minorHAnsi" w:cstheme="minorHAnsi"/>
          <w:b/>
          <w:bCs/>
          <w:color w:val="000000"/>
        </w:rPr>
        <w:t xml:space="preserve">Publiczna Szkoła </w:t>
      </w:r>
      <w:r w:rsidRPr="0006136B">
        <w:rPr>
          <w:rFonts w:asciiTheme="minorHAnsi" w:hAnsiTheme="minorHAnsi" w:cstheme="minorHAnsi"/>
          <w:b/>
          <w:bCs/>
        </w:rPr>
        <w:t xml:space="preserve"> Podstawowa im. Aleksandra Kamińskiego w Lubrańcu, ul. Nowa 6, 87-890 Lubraniec</w:t>
      </w:r>
    </w:p>
    <w:p w:rsidR="0006136B" w:rsidRPr="0006136B" w:rsidRDefault="0006136B" w:rsidP="0050444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567"/>
        <w:gridCol w:w="1776"/>
        <w:gridCol w:w="775"/>
        <w:gridCol w:w="1985"/>
        <w:gridCol w:w="1985"/>
        <w:gridCol w:w="1985"/>
        <w:gridCol w:w="2125"/>
        <w:gridCol w:w="2693"/>
      </w:tblGrid>
      <w:tr w:rsidR="0006136B" w:rsidTr="0006136B">
        <w:tc>
          <w:tcPr>
            <w:tcW w:w="567" w:type="dxa"/>
            <w:shd w:val="clear" w:color="auto" w:fill="D9D9D9" w:themeFill="background1" w:themeFillShade="D9"/>
          </w:tcPr>
          <w:p w:rsidR="0006136B" w:rsidRDefault="0006136B" w:rsidP="0006136B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</w:pP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L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P</w:t>
            </w: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.</w:t>
            </w:r>
          </w:p>
        </w:tc>
        <w:tc>
          <w:tcPr>
            <w:tcW w:w="1776" w:type="dxa"/>
            <w:shd w:val="clear" w:color="auto" w:fill="D9D9D9" w:themeFill="background1" w:themeFillShade="D9"/>
          </w:tcPr>
          <w:p w:rsidR="0006136B" w:rsidRDefault="0006136B" w:rsidP="0006136B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Nazwa</w:t>
            </w: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 xml:space="preserve"> p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ozycji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06136B" w:rsidRDefault="0006136B" w:rsidP="0006136B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</w:pPr>
            <w:proofErr w:type="spellStart"/>
            <w:r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  <w:t>Ilość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:rsidR="0006136B" w:rsidRDefault="0006136B" w:rsidP="0006136B">
            <w:pPr>
              <w:spacing w:line="276" w:lineRule="auto"/>
              <w:jc w:val="center"/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6136B" w:rsidRPr="006421A5" w:rsidRDefault="0006136B" w:rsidP="0006136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6136B" w:rsidRPr="006421A5" w:rsidRDefault="0006136B" w:rsidP="0006136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06136B" w:rsidRPr="006421A5" w:rsidRDefault="0006136B" w:rsidP="0006136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6136B" w:rsidRPr="006421A5" w:rsidRDefault="0006136B" w:rsidP="0006136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06136B" w:rsidRPr="009A7201" w:rsidTr="0006136B">
        <w:tc>
          <w:tcPr>
            <w:tcW w:w="567" w:type="dxa"/>
          </w:tcPr>
          <w:p w:rsidR="0006136B" w:rsidRPr="009A7201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9A7201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776" w:type="dxa"/>
          </w:tcPr>
          <w:p w:rsidR="0006136B" w:rsidRPr="009A7201" w:rsidRDefault="0006136B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9A72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dydaktyczny – </w:t>
            </w:r>
            <w:r w:rsidRPr="009A72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mata edukacyjna do nauki kodowania i edukacji wczesnoszkolnej - Zakup wyposażenia do zajęć informatycznych</w:t>
            </w:r>
          </w:p>
        </w:tc>
        <w:tc>
          <w:tcPr>
            <w:tcW w:w="775" w:type="dxa"/>
          </w:tcPr>
          <w:p w:rsidR="0006136B" w:rsidRPr="009A7201" w:rsidRDefault="0006136B" w:rsidP="0006136B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</w:pPr>
            <w:r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06136B" w:rsidRPr="009A7201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06136B" w:rsidRPr="009A7201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136B" w:rsidRPr="009A7201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06136B" w:rsidRPr="009A7201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136B" w:rsidRPr="009A7201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06136B" w:rsidRPr="00A03E00" w:rsidTr="0006136B">
        <w:tc>
          <w:tcPr>
            <w:tcW w:w="567" w:type="dxa"/>
          </w:tcPr>
          <w:p w:rsidR="0006136B" w:rsidRPr="00A03E00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A03E00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lastRenderedPageBreak/>
              <w:t>2</w:t>
            </w:r>
          </w:p>
        </w:tc>
        <w:tc>
          <w:tcPr>
            <w:tcW w:w="1776" w:type="dxa"/>
          </w:tcPr>
          <w:p w:rsidR="0006136B" w:rsidRPr="00A03E00" w:rsidRDefault="0006136B" w:rsidP="00B13F71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03E0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dydaktyczno-laboratoryjny do realizacji zajęć z geografii – „Ziemia i kosmos”</w:t>
            </w:r>
          </w:p>
          <w:p w:rsidR="0006136B" w:rsidRPr="00A03E00" w:rsidRDefault="0006136B" w:rsidP="00B13F71">
            <w:pPr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  <w:p w:rsidR="0006136B" w:rsidRPr="00A03E00" w:rsidRDefault="0006136B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775" w:type="dxa"/>
          </w:tcPr>
          <w:p w:rsidR="0006136B" w:rsidRPr="0006136B" w:rsidRDefault="0006136B" w:rsidP="0006136B">
            <w:pPr>
              <w:jc w:val="center"/>
              <w:outlineLvl w:val="2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06136B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06136B" w:rsidRPr="00A03E00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06136B" w:rsidRPr="00A03E00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136B" w:rsidRPr="00A03E00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06136B" w:rsidRPr="00A03E00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136B" w:rsidRPr="00A03E00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06136B" w:rsidRPr="00202704" w:rsidTr="0006136B">
        <w:tc>
          <w:tcPr>
            <w:tcW w:w="567" w:type="dxa"/>
          </w:tcPr>
          <w:p w:rsidR="0006136B" w:rsidRPr="0020270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202704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776" w:type="dxa"/>
          </w:tcPr>
          <w:p w:rsidR="0006136B" w:rsidRPr="00202704" w:rsidRDefault="0006136B" w:rsidP="00B13F71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0270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Jednostka sterująca z panelem nauczyciela oraz oprogramowaniem do zarządzania pracownią językową</w:t>
            </w:r>
          </w:p>
          <w:p w:rsidR="0006136B" w:rsidRPr="00202704" w:rsidRDefault="0006136B" w:rsidP="00B13F71">
            <w:pPr>
              <w:jc w:val="both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775" w:type="dxa"/>
          </w:tcPr>
          <w:p w:rsidR="0006136B" w:rsidRPr="0006136B" w:rsidRDefault="0006136B" w:rsidP="0006136B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06136B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06136B" w:rsidRPr="0020270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06136B" w:rsidRPr="0020270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136B" w:rsidRPr="0020270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06136B" w:rsidRPr="0020270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136B" w:rsidRPr="0020270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06136B" w:rsidRPr="004241AF" w:rsidTr="0006136B">
        <w:tc>
          <w:tcPr>
            <w:tcW w:w="567" w:type="dxa"/>
          </w:tcPr>
          <w:p w:rsidR="0006136B" w:rsidRPr="004241AF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4241AF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1776" w:type="dxa"/>
          </w:tcPr>
          <w:p w:rsidR="0006136B" w:rsidRPr="004241AF" w:rsidRDefault="0006136B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4241A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Pulpit ucznia z regulacją głośności wraz z okablowaniem - element systemu pracowni językowej,</w:t>
            </w:r>
          </w:p>
        </w:tc>
        <w:tc>
          <w:tcPr>
            <w:tcW w:w="775" w:type="dxa"/>
          </w:tcPr>
          <w:p w:rsidR="0006136B" w:rsidRPr="0006136B" w:rsidRDefault="0006136B" w:rsidP="0006136B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06136B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2</w:t>
            </w:r>
            <w:r w:rsidRPr="0006136B">
              <w:rPr>
                <w:rStyle w:val="Uwydatnienie"/>
                <w:i w:val="0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06136B" w:rsidRPr="004241AF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06136B" w:rsidRPr="004241AF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136B" w:rsidRPr="004241AF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06136B" w:rsidRPr="004241AF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136B" w:rsidRPr="004241AF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06136B" w:rsidRPr="006E5D3A" w:rsidTr="0006136B">
        <w:tc>
          <w:tcPr>
            <w:tcW w:w="567" w:type="dxa"/>
          </w:tcPr>
          <w:p w:rsidR="0006136B" w:rsidRPr="006E5D3A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6E5D3A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lastRenderedPageBreak/>
              <w:t>5</w:t>
            </w:r>
          </w:p>
        </w:tc>
        <w:tc>
          <w:tcPr>
            <w:tcW w:w="1776" w:type="dxa"/>
          </w:tcPr>
          <w:p w:rsidR="0006136B" w:rsidRPr="006E5D3A" w:rsidRDefault="0006136B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6E5D3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Słuchawki z mikrofonem przeznaczone do wyposażenia stanowisk uczniowskich w pracowni językowej</w:t>
            </w:r>
          </w:p>
        </w:tc>
        <w:tc>
          <w:tcPr>
            <w:tcW w:w="775" w:type="dxa"/>
          </w:tcPr>
          <w:p w:rsidR="0006136B" w:rsidRPr="0006136B" w:rsidRDefault="0006136B" w:rsidP="0006136B">
            <w:pPr>
              <w:spacing w:before="100" w:beforeAutospacing="1" w:after="100" w:afterAutospacing="1"/>
              <w:jc w:val="center"/>
              <w:outlineLvl w:val="1"/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</w:pPr>
            <w:r w:rsidRPr="0006136B"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  <w:lang w:val="pl-PL"/>
              </w:rPr>
              <w:t>2</w:t>
            </w:r>
            <w:r w:rsidRPr="0006136B">
              <w:rPr>
                <w:rStyle w:val="Uwydatnienie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06136B" w:rsidRPr="006E5D3A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06136B" w:rsidRPr="006E5D3A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136B" w:rsidRPr="006E5D3A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06136B" w:rsidRPr="006E5D3A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136B" w:rsidRPr="006E5D3A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06136B" w:rsidRPr="00DB3065" w:rsidTr="0006136B">
        <w:tc>
          <w:tcPr>
            <w:tcW w:w="567" w:type="dxa"/>
          </w:tcPr>
          <w:p w:rsidR="0006136B" w:rsidRPr="00DB3065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DB3065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1776" w:type="dxa"/>
          </w:tcPr>
          <w:p w:rsidR="0006136B" w:rsidRPr="00DB3065" w:rsidRDefault="0006136B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DB306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Głośniki do zabudowy w biurku nauczyciela (para) – do pracowni językowej</w:t>
            </w:r>
          </w:p>
        </w:tc>
        <w:tc>
          <w:tcPr>
            <w:tcW w:w="775" w:type="dxa"/>
          </w:tcPr>
          <w:p w:rsidR="0006136B" w:rsidRPr="0006136B" w:rsidRDefault="0006136B" w:rsidP="0006136B">
            <w:pPr>
              <w:spacing w:before="100" w:beforeAutospacing="1" w:after="100" w:afterAutospacing="1"/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06136B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06136B" w:rsidRPr="00DB3065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06136B" w:rsidRPr="00DB3065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136B" w:rsidRPr="00DB3065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06136B" w:rsidRPr="00DB3065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136B" w:rsidRPr="00DB3065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06136B" w:rsidRPr="00ED2264" w:rsidTr="0006136B">
        <w:tc>
          <w:tcPr>
            <w:tcW w:w="567" w:type="dxa"/>
          </w:tcPr>
          <w:p w:rsidR="0006136B" w:rsidRPr="00ED226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ED2264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776" w:type="dxa"/>
          </w:tcPr>
          <w:p w:rsidR="0006136B" w:rsidRPr="00ED2264" w:rsidRDefault="0006136B" w:rsidP="00B13F71">
            <w:pPr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0"/>
                <w:szCs w:val="20"/>
                <w:lang w:val="pl-PL"/>
              </w:rPr>
            </w:pPr>
            <w:r w:rsidRPr="00ED226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Dostawa, montaż sprzętu oraz szkolenie z obsługi pracowni językowej</w:t>
            </w:r>
          </w:p>
        </w:tc>
        <w:tc>
          <w:tcPr>
            <w:tcW w:w="775" w:type="dxa"/>
          </w:tcPr>
          <w:p w:rsidR="0006136B" w:rsidRPr="0006136B" w:rsidRDefault="0006136B" w:rsidP="0006136B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  <w:r w:rsidRPr="0006136B"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06136B" w:rsidRPr="00ED226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06136B" w:rsidRPr="00ED226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136B" w:rsidRPr="00ED226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06136B" w:rsidRPr="00ED226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136B" w:rsidRPr="00ED2264" w:rsidRDefault="0006136B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FB7C5A" w:rsidRPr="00ED2264" w:rsidTr="003A0239">
        <w:tc>
          <w:tcPr>
            <w:tcW w:w="3118" w:type="dxa"/>
            <w:gridSpan w:val="3"/>
          </w:tcPr>
          <w:p w:rsidR="00FB7C5A" w:rsidRPr="00FB7C5A" w:rsidRDefault="00FB7C5A" w:rsidP="0006136B">
            <w:pPr>
              <w:jc w:val="center"/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</w:pPr>
            <w:proofErr w:type="spellStart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  <w:t>Razem</w:t>
            </w:r>
            <w:proofErr w:type="spellEnd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  <w:t xml:space="preserve">: </w:t>
            </w:r>
            <w:proofErr w:type="spellStart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  <w:t>Zadanie</w:t>
            </w:r>
            <w:proofErr w:type="spellEnd"/>
            <w:r w:rsidRPr="00FB7C5A">
              <w:rPr>
                <w:rStyle w:val="Uwydatnienie"/>
                <w:rFonts w:asciiTheme="minorHAnsi" w:hAnsiTheme="minorHAnsi" w:cstheme="minorHAnsi"/>
                <w:b/>
                <w:bCs/>
                <w:i w:val="0"/>
              </w:rPr>
              <w:t xml:space="preserve"> 4</w:t>
            </w:r>
          </w:p>
          <w:p w:rsidR="00FB7C5A" w:rsidRPr="0006136B" w:rsidRDefault="00FB7C5A" w:rsidP="0006136B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FB7C5A" w:rsidRPr="00ED2264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FB7C5A" w:rsidRPr="00ED2264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FB7C5A" w:rsidRPr="00ED2264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125" w:type="dxa"/>
          </w:tcPr>
          <w:p w:rsidR="00FB7C5A" w:rsidRPr="00ED2264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FB7C5A" w:rsidRPr="00ED2264" w:rsidRDefault="00FB7C5A" w:rsidP="00B13F71">
            <w:pPr>
              <w:jc w:val="center"/>
              <w:rPr>
                <w:rStyle w:val="Uwydatnienie"/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</w:tbl>
    <w:p w:rsidR="0006136B" w:rsidRDefault="0006136B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DD4014" w:rsidRDefault="00DD4014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DD4014" w:rsidRPr="00DD4014" w:rsidRDefault="00DD4014" w:rsidP="00DD4014">
      <w:pPr>
        <w:jc w:val="both"/>
        <w:rPr>
          <w:rStyle w:val="Uwydatnienie"/>
          <w:rFonts w:asciiTheme="minorHAnsi" w:hAnsiTheme="minorHAnsi" w:cstheme="minorHAnsi"/>
          <w:b/>
          <w:bCs/>
          <w:i w:val="0"/>
          <w:u w:val="single"/>
        </w:rPr>
      </w:pPr>
      <w:r w:rsidRPr="00DD4014">
        <w:rPr>
          <w:rStyle w:val="Uwydatnienie"/>
          <w:rFonts w:asciiTheme="minorHAnsi" w:hAnsiTheme="minorHAnsi" w:cstheme="minorHAnsi"/>
          <w:b/>
          <w:bCs/>
          <w:i w:val="0"/>
          <w:u w:val="single"/>
        </w:rPr>
        <w:t xml:space="preserve">Część III: </w:t>
      </w:r>
      <w:r w:rsidRPr="00DD4014">
        <w:rPr>
          <w:rFonts w:asciiTheme="minorHAnsi" w:hAnsiTheme="minorHAnsi" w:cstheme="minorHAnsi"/>
          <w:b/>
          <w:bCs/>
          <w:color w:val="000000"/>
          <w:kern w:val="1"/>
          <w:u w:val="single"/>
        </w:rPr>
        <w:t>Wyposażenie pracowni informatycznych</w:t>
      </w:r>
    </w:p>
    <w:p w:rsidR="00DD4014" w:rsidRPr="00DD4014" w:rsidRDefault="00DD4014" w:rsidP="00DD4014">
      <w:pPr>
        <w:jc w:val="both"/>
        <w:rPr>
          <w:rFonts w:asciiTheme="minorHAnsi" w:hAnsiTheme="minorHAnsi" w:cstheme="minorHAnsi"/>
          <w:b/>
          <w:bCs/>
        </w:rPr>
      </w:pPr>
    </w:p>
    <w:p w:rsidR="00DD4014" w:rsidRPr="00DD4014" w:rsidRDefault="00DD4014" w:rsidP="00DD4014">
      <w:pPr>
        <w:jc w:val="both"/>
        <w:rPr>
          <w:rFonts w:asciiTheme="minorHAnsi" w:hAnsiTheme="minorHAnsi" w:cstheme="minorHAnsi"/>
          <w:b/>
          <w:kern w:val="2"/>
        </w:rPr>
      </w:pPr>
      <w:r w:rsidRPr="00DD4014">
        <w:rPr>
          <w:rFonts w:asciiTheme="minorHAnsi" w:hAnsiTheme="minorHAnsi" w:cstheme="minorHAnsi"/>
          <w:b/>
          <w:kern w:val="2"/>
          <w:u w:val="single"/>
        </w:rPr>
        <w:t>Zadanie 1.</w:t>
      </w:r>
      <w:r w:rsidRPr="00DD4014">
        <w:rPr>
          <w:rFonts w:asciiTheme="minorHAnsi" w:hAnsiTheme="minorHAnsi" w:cstheme="minorHAnsi"/>
          <w:b/>
          <w:kern w:val="2"/>
        </w:rPr>
        <w:t xml:space="preserve"> </w:t>
      </w:r>
      <w:r w:rsidRPr="00DD4014">
        <w:rPr>
          <w:rFonts w:asciiTheme="minorHAnsi" w:hAnsiTheme="minorHAnsi" w:cstheme="minorHAnsi"/>
          <w:b/>
          <w:bCs/>
          <w:color w:val="000000"/>
          <w:kern w:val="1"/>
        </w:rPr>
        <w:t xml:space="preserve">Zakup i dostawa wyposażenia do pracowni informatycznej dla </w:t>
      </w:r>
      <w:r w:rsidRPr="00DD4014">
        <w:rPr>
          <w:rFonts w:asciiTheme="minorHAnsi" w:hAnsiTheme="minorHAnsi" w:cstheme="minorHAnsi"/>
          <w:b/>
          <w:bCs/>
          <w:color w:val="000000"/>
        </w:rPr>
        <w:t xml:space="preserve">Publicznej Szkoły Podstawowej w Kłobi, </w:t>
      </w:r>
      <w:r w:rsidRPr="00DD4014">
        <w:rPr>
          <w:rFonts w:asciiTheme="minorHAnsi" w:hAnsiTheme="minorHAnsi" w:cstheme="minorHAnsi"/>
          <w:b/>
          <w:bCs/>
        </w:rPr>
        <w:t>Kłobia 29, 87-890 Lubraniec</w:t>
      </w:r>
    </w:p>
    <w:p w:rsidR="00DD4014" w:rsidRPr="00DD4014" w:rsidRDefault="00DD4014" w:rsidP="00DD4014">
      <w:pPr>
        <w:jc w:val="both"/>
        <w:rPr>
          <w:rFonts w:asciiTheme="minorHAnsi" w:hAnsiTheme="minorHAnsi" w:cstheme="minorHAnsi"/>
          <w:b/>
          <w:kern w:val="2"/>
        </w:rPr>
      </w:pPr>
      <w:r w:rsidRPr="00DD4014">
        <w:rPr>
          <w:rFonts w:asciiTheme="minorHAnsi" w:hAnsiTheme="minorHAnsi" w:cstheme="minorHAnsi"/>
          <w:b/>
          <w:bCs/>
          <w:u w:val="single"/>
        </w:rPr>
        <w:t>Miejsce dostawy:</w:t>
      </w:r>
      <w:r>
        <w:rPr>
          <w:rFonts w:asciiTheme="minorHAnsi" w:hAnsiTheme="minorHAnsi" w:cstheme="minorHAnsi"/>
          <w:b/>
          <w:bCs/>
        </w:rPr>
        <w:t xml:space="preserve"> </w:t>
      </w:r>
      <w:r w:rsidRPr="00DD4014">
        <w:rPr>
          <w:rFonts w:asciiTheme="minorHAnsi" w:hAnsiTheme="minorHAnsi" w:cstheme="minorHAnsi"/>
          <w:b/>
          <w:bCs/>
          <w:color w:val="000000"/>
        </w:rPr>
        <w:t>Publiczn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DD4014">
        <w:rPr>
          <w:rFonts w:asciiTheme="minorHAnsi" w:hAnsiTheme="minorHAnsi" w:cstheme="minorHAnsi"/>
          <w:b/>
          <w:bCs/>
          <w:color w:val="000000"/>
        </w:rPr>
        <w:t xml:space="preserve"> Szkoł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DD4014">
        <w:rPr>
          <w:rFonts w:asciiTheme="minorHAnsi" w:hAnsiTheme="minorHAnsi" w:cstheme="minorHAnsi"/>
          <w:b/>
          <w:bCs/>
          <w:color w:val="000000"/>
        </w:rPr>
        <w:t xml:space="preserve"> Podstawow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DD4014">
        <w:rPr>
          <w:rFonts w:asciiTheme="minorHAnsi" w:hAnsiTheme="minorHAnsi" w:cstheme="minorHAnsi"/>
          <w:b/>
          <w:bCs/>
          <w:color w:val="000000"/>
        </w:rPr>
        <w:t xml:space="preserve"> w Kłobi, </w:t>
      </w:r>
      <w:r w:rsidRPr="00DD4014">
        <w:rPr>
          <w:rFonts w:asciiTheme="minorHAnsi" w:hAnsiTheme="minorHAnsi" w:cstheme="minorHAnsi"/>
          <w:b/>
          <w:bCs/>
        </w:rPr>
        <w:t>Kłobia 29, 87-890 Lubraniec</w:t>
      </w:r>
    </w:p>
    <w:p w:rsidR="00DD4014" w:rsidRPr="00DD4014" w:rsidRDefault="00DD4014" w:rsidP="00DD4014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683"/>
        <w:gridCol w:w="1548"/>
        <w:gridCol w:w="887"/>
        <w:gridCol w:w="1985"/>
        <w:gridCol w:w="1985"/>
        <w:gridCol w:w="1985"/>
        <w:gridCol w:w="1985"/>
        <w:gridCol w:w="2833"/>
      </w:tblGrid>
      <w:tr w:rsidR="00DD4014" w:rsidRPr="006421A5" w:rsidTr="00DD4014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Lp.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Nazwa</w:t>
            </w: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 xml:space="preserve"> p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ozycji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lang w:val="pl-PL" w:eastAsia="en-US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DD4014" w:rsidRPr="006421A5" w:rsidRDefault="00DD4014" w:rsidP="00B13F71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DD4014" w:rsidRPr="006421A5" w:rsidRDefault="00DD4014" w:rsidP="00B13F71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DD4014" w:rsidRPr="006421A5" w:rsidRDefault="00DD4014" w:rsidP="00B13F71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833" w:type="dxa"/>
            <w:shd w:val="clear" w:color="auto" w:fill="D9D9D9" w:themeFill="background1" w:themeFillShade="D9"/>
          </w:tcPr>
          <w:p w:rsidR="00DD4014" w:rsidRPr="006421A5" w:rsidRDefault="00DD4014" w:rsidP="00B13F71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DD4014" w:rsidRPr="006421A5" w:rsidTr="00DD4014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14" w:rsidRPr="006421A5" w:rsidRDefault="00DD4014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Laptop do 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pracowni informatycznej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– wyposażenie do pracowni informatycznej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14" w:rsidRPr="00DD4014" w:rsidRDefault="00DD4014" w:rsidP="00DD4014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D401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D4014" w:rsidRPr="006421A5" w:rsidTr="00DD4014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14" w:rsidRPr="006421A5" w:rsidRDefault="00DD4014" w:rsidP="00B13F71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Pakiet biurowy – licencja edukacyjna dla stanowisk komputerowych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wyposażenie do pracowni informatycznej</w:t>
            </w:r>
          </w:p>
          <w:p w:rsidR="00DD4014" w:rsidRPr="006421A5" w:rsidRDefault="00DD4014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14" w:rsidRPr="00DD4014" w:rsidRDefault="00DD4014" w:rsidP="00DD401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DD4014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DD4014" w:rsidRPr="006421A5" w:rsidRDefault="00DD4014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F21B6" w:rsidRPr="006421A5" w:rsidTr="00CE4E30"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B6" w:rsidRPr="003F21B6" w:rsidRDefault="003F21B6" w:rsidP="00DD4014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t>Razem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: </w:t>
            </w:r>
            <w:proofErr w:type="spellStart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t>Zadanie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1</w:t>
            </w:r>
          </w:p>
          <w:p w:rsidR="003F21B6" w:rsidRPr="00DD4014" w:rsidRDefault="003F21B6" w:rsidP="00DD401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DD4014" w:rsidRPr="00DD4014" w:rsidRDefault="00DD4014" w:rsidP="00DD4014">
      <w:pPr>
        <w:jc w:val="both"/>
        <w:rPr>
          <w:rFonts w:asciiTheme="minorHAnsi" w:hAnsiTheme="minorHAnsi" w:cstheme="minorHAnsi"/>
          <w:b/>
          <w:bCs/>
        </w:rPr>
      </w:pPr>
    </w:p>
    <w:p w:rsidR="00DD4014" w:rsidRDefault="00DD4014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495519" w:rsidRPr="00A067B5" w:rsidRDefault="00495519" w:rsidP="00495519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kern w:val="1"/>
          <w:u w:val="single"/>
        </w:rPr>
      </w:pPr>
      <w:r w:rsidRPr="00A067B5">
        <w:rPr>
          <w:rFonts w:asciiTheme="minorHAnsi" w:hAnsiTheme="minorHAnsi" w:cstheme="minorHAnsi"/>
          <w:b/>
          <w:bCs/>
          <w:color w:val="000000"/>
          <w:kern w:val="1"/>
          <w:u w:val="single"/>
        </w:rPr>
        <w:t>Część IV: Wyposażenie sali terapii sensorycznej oraz narzędzia do terapii i rewalidacji</w:t>
      </w:r>
    </w:p>
    <w:p w:rsidR="00A067B5" w:rsidRPr="00A067B5" w:rsidRDefault="00A067B5" w:rsidP="00495519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kern w:val="1"/>
        </w:rPr>
      </w:pPr>
    </w:p>
    <w:p w:rsidR="00A067B5" w:rsidRPr="00A067B5" w:rsidRDefault="00A067B5" w:rsidP="00A067B5">
      <w:pPr>
        <w:jc w:val="both"/>
        <w:rPr>
          <w:rFonts w:asciiTheme="minorHAnsi" w:hAnsiTheme="minorHAnsi" w:cstheme="minorHAnsi"/>
          <w:b/>
          <w:kern w:val="2"/>
        </w:rPr>
      </w:pPr>
      <w:r w:rsidRPr="00A067B5">
        <w:rPr>
          <w:rFonts w:asciiTheme="minorHAnsi" w:hAnsiTheme="minorHAnsi" w:cstheme="minorHAnsi"/>
          <w:b/>
          <w:kern w:val="2"/>
          <w:u w:val="single"/>
        </w:rPr>
        <w:t>Zadanie 1.</w:t>
      </w:r>
      <w:r w:rsidRPr="00A067B5">
        <w:rPr>
          <w:rFonts w:asciiTheme="minorHAnsi" w:hAnsiTheme="minorHAnsi" w:cstheme="minorHAnsi"/>
          <w:b/>
          <w:kern w:val="2"/>
        </w:rPr>
        <w:t xml:space="preserve"> </w:t>
      </w:r>
      <w:r w:rsidRPr="00A067B5">
        <w:rPr>
          <w:rFonts w:asciiTheme="minorHAnsi" w:hAnsiTheme="minorHAnsi" w:cstheme="minorHAnsi"/>
          <w:b/>
          <w:color w:val="000000"/>
          <w:kern w:val="1"/>
        </w:rPr>
        <w:t xml:space="preserve">Zakup i dostawa </w:t>
      </w:r>
      <w:r w:rsidRPr="00A067B5">
        <w:rPr>
          <w:rFonts w:asciiTheme="minorHAnsi" w:hAnsiTheme="minorHAnsi" w:cstheme="minorHAnsi"/>
          <w:b/>
          <w:bCs/>
          <w:color w:val="000000"/>
          <w:kern w:val="1"/>
        </w:rPr>
        <w:t xml:space="preserve">wyposażenia sali terapii sensorycznej </w:t>
      </w:r>
      <w:r w:rsidRPr="00A067B5">
        <w:rPr>
          <w:rFonts w:asciiTheme="minorHAnsi" w:hAnsiTheme="minorHAnsi" w:cstheme="minorHAnsi"/>
          <w:b/>
          <w:color w:val="000000"/>
          <w:kern w:val="1"/>
        </w:rPr>
        <w:t xml:space="preserve">dla </w:t>
      </w:r>
      <w:r w:rsidRPr="00A067B5">
        <w:rPr>
          <w:rFonts w:asciiTheme="minorHAnsi" w:hAnsiTheme="minorHAnsi" w:cstheme="minorHAnsi"/>
          <w:b/>
          <w:bCs/>
          <w:color w:val="000000"/>
        </w:rPr>
        <w:t xml:space="preserve">Publicznej Szkoły Podstawowej w Kłobi, </w:t>
      </w:r>
      <w:r w:rsidRPr="00A067B5">
        <w:rPr>
          <w:rFonts w:asciiTheme="minorHAnsi" w:hAnsiTheme="minorHAnsi" w:cstheme="minorHAnsi"/>
          <w:b/>
          <w:bCs/>
        </w:rPr>
        <w:t>Kłobia 29, 87-890 Lubraniec</w:t>
      </w:r>
    </w:p>
    <w:p w:rsidR="00495519" w:rsidRDefault="00A067B5" w:rsidP="0050444D">
      <w:pPr>
        <w:jc w:val="both"/>
        <w:rPr>
          <w:rFonts w:asciiTheme="minorHAnsi" w:hAnsiTheme="minorHAnsi" w:cstheme="minorHAnsi"/>
          <w:b/>
          <w:bCs/>
        </w:rPr>
      </w:pPr>
      <w:r w:rsidRPr="00A067B5">
        <w:rPr>
          <w:rFonts w:asciiTheme="minorHAnsi" w:hAnsiTheme="minorHAnsi" w:cstheme="minorHAnsi"/>
          <w:b/>
          <w:bCs/>
          <w:u w:val="single"/>
        </w:rPr>
        <w:t>Miejsce dostawy:</w:t>
      </w:r>
      <w:r>
        <w:rPr>
          <w:rFonts w:asciiTheme="minorHAnsi" w:hAnsiTheme="minorHAnsi" w:cstheme="minorHAnsi"/>
          <w:b/>
          <w:bCs/>
        </w:rPr>
        <w:t xml:space="preserve"> </w:t>
      </w:r>
      <w:r w:rsidRPr="00A067B5">
        <w:rPr>
          <w:rFonts w:asciiTheme="minorHAnsi" w:hAnsiTheme="minorHAnsi" w:cstheme="minorHAnsi"/>
          <w:b/>
          <w:bCs/>
          <w:color w:val="000000"/>
        </w:rPr>
        <w:t>Publiczn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A067B5">
        <w:rPr>
          <w:rFonts w:asciiTheme="minorHAnsi" w:hAnsiTheme="minorHAnsi" w:cstheme="minorHAnsi"/>
          <w:b/>
          <w:bCs/>
          <w:color w:val="000000"/>
        </w:rPr>
        <w:t xml:space="preserve"> Szkoł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A067B5">
        <w:rPr>
          <w:rFonts w:asciiTheme="minorHAnsi" w:hAnsiTheme="minorHAnsi" w:cstheme="minorHAnsi"/>
          <w:b/>
          <w:bCs/>
          <w:color w:val="000000"/>
        </w:rPr>
        <w:t xml:space="preserve"> Podstawow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A067B5">
        <w:rPr>
          <w:rFonts w:asciiTheme="minorHAnsi" w:hAnsiTheme="minorHAnsi" w:cstheme="minorHAnsi"/>
          <w:b/>
          <w:bCs/>
          <w:color w:val="000000"/>
        </w:rPr>
        <w:t xml:space="preserve"> w Kłobi, </w:t>
      </w:r>
      <w:r w:rsidRPr="00A067B5">
        <w:rPr>
          <w:rFonts w:asciiTheme="minorHAnsi" w:hAnsiTheme="minorHAnsi" w:cstheme="minorHAnsi"/>
          <w:b/>
          <w:bCs/>
        </w:rPr>
        <w:t>Kłobia 29, 87-890 Lubraniec</w:t>
      </w:r>
    </w:p>
    <w:p w:rsidR="00A067B5" w:rsidRDefault="00A067B5" w:rsidP="0050444D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708"/>
        <w:gridCol w:w="1705"/>
        <w:gridCol w:w="705"/>
        <w:gridCol w:w="1985"/>
        <w:gridCol w:w="1985"/>
        <w:gridCol w:w="1985"/>
        <w:gridCol w:w="1985"/>
        <w:gridCol w:w="2833"/>
      </w:tblGrid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Lp.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Nazwa</w:t>
            </w: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 xml:space="preserve"> p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ozycji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lang w:val="pl-PL" w:eastAsia="en-US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833" w:type="dxa"/>
            <w:shd w:val="clear" w:color="auto" w:fill="D9D9D9" w:themeFill="background1" w:themeFillShade="D9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Pakiet interaktywnych ćwiczeń wspierających rewalidację i terapię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wyposażenie sali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B5" w:rsidRPr="006421A5" w:rsidRDefault="00A067B5" w:rsidP="00A067B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Pakiet interaktywnych ćwiczeń wspierających terapię logopedyczną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 xml:space="preserve">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B5" w:rsidRPr="006421A5" w:rsidRDefault="00A067B5" w:rsidP="00A067B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terapeutyczne – domek sensoryczny do sali terapii sensorycznej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B5" w:rsidRPr="006421A5" w:rsidRDefault="00A067B5" w:rsidP="00A067B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Podświetlana tablica do zajęć terapeutycznych i sensorycznych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B5" w:rsidRPr="006421A5" w:rsidRDefault="00A067B5" w:rsidP="00A067B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Projektor do sali terapii sensorycznej – energooszczędny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B5" w:rsidRPr="006421A5" w:rsidRDefault="00A067B5" w:rsidP="00A067B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Ścieżka sensoryczna (ślizg sensoryczny/wałki dotykowe) do zajęć terapii sensorycznej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7B5" w:rsidRPr="006421A5" w:rsidRDefault="00A067B5" w:rsidP="00A067B5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sensorycznych kwadratów do zajęć terapii sensorycznej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A067B5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Konstrukcja terapeutyczna do integracji sensorycznej – klatka SI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A067B5" w:rsidRDefault="00A067B5" w:rsidP="00A067B5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A067B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Tablet do terapii i komunikacji wspomagającej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A067B5" w:rsidRDefault="00A067B5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067B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067B5" w:rsidRPr="006421A5" w:rsidTr="00A067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Urządzenie terapeutyczne do </w:t>
            </w:r>
            <w:r w:rsidRPr="006421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terapii integracji sensorycznej – maglownica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C6C9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sali terapii sensorycznej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A067B5" w:rsidRDefault="00A067B5" w:rsidP="00A067B5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  <w:r w:rsidRPr="00A067B5"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A067B5" w:rsidRPr="006421A5" w:rsidRDefault="00A067B5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F21B6" w:rsidRPr="006421A5" w:rsidTr="005E0704"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B6" w:rsidRPr="003F21B6" w:rsidRDefault="003F21B6" w:rsidP="00A067B5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lastRenderedPageBreak/>
              <w:t>Razem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: </w:t>
            </w:r>
            <w:proofErr w:type="spellStart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t>Zadanie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1</w:t>
            </w:r>
          </w:p>
          <w:p w:rsidR="003F21B6" w:rsidRPr="00A067B5" w:rsidRDefault="003F21B6" w:rsidP="00A067B5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F21B6" w:rsidRPr="006421A5" w:rsidRDefault="003F21B6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A067B5" w:rsidRDefault="00A067B5" w:rsidP="0050444D">
      <w:pPr>
        <w:jc w:val="both"/>
        <w:rPr>
          <w:rFonts w:asciiTheme="minorHAnsi" w:hAnsiTheme="minorHAnsi" w:cstheme="minorHAnsi"/>
          <w:b/>
          <w:bCs/>
        </w:rPr>
      </w:pPr>
    </w:p>
    <w:p w:rsidR="00A067B5" w:rsidRDefault="00A067B5" w:rsidP="0050444D">
      <w:pPr>
        <w:jc w:val="both"/>
        <w:rPr>
          <w:rFonts w:asciiTheme="minorHAnsi" w:hAnsiTheme="minorHAnsi" w:cstheme="minorHAnsi"/>
          <w:b/>
          <w:bCs/>
        </w:rPr>
      </w:pPr>
    </w:p>
    <w:p w:rsidR="00A067B5" w:rsidRDefault="00A067B5" w:rsidP="0050444D">
      <w:pPr>
        <w:jc w:val="both"/>
        <w:rPr>
          <w:rFonts w:asciiTheme="minorHAnsi" w:hAnsiTheme="minorHAnsi" w:cstheme="minorHAnsi"/>
          <w:b/>
          <w:bCs/>
        </w:rPr>
      </w:pPr>
    </w:p>
    <w:p w:rsidR="00A067B5" w:rsidRDefault="00A067B5" w:rsidP="0050444D">
      <w:pPr>
        <w:jc w:val="both"/>
        <w:rPr>
          <w:rFonts w:asciiTheme="minorHAnsi" w:hAnsiTheme="minorHAnsi" w:cstheme="minorHAnsi"/>
          <w:b/>
          <w:bCs/>
        </w:rPr>
      </w:pPr>
    </w:p>
    <w:p w:rsidR="00A067B5" w:rsidRDefault="00A067B5" w:rsidP="0050444D">
      <w:pPr>
        <w:jc w:val="both"/>
        <w:rPr>
          <w:rFonts w:asciiTheme="minorHAnsi" w:hAnsiTheme="minorHAnsi" w:cstheme="minorHAnsi"/>
          <w:b/>
          <w:bCs/>
        </w:rPr>
      </w:pPr>
    </w:p>
    <w:p w:rsidR="00A067B5" w:rsidRPr="00460C8E" w:rsidRDefault="00A067B5" w:rsidP="00A067B5">
      <w:pPr>
        <w:jc w:val="both"/>
        <w:rPr>
          <w:rFonts w:asciiTheme="minorHAnsi" w:hAnsiTheme="minorHAnsi" w:cstheme="minorHAnsi"/>
          <w:b/>
          <w:bCs/>
        </w:rPr>
      </w:pPr>
      <w:r w:rsidRPr="00460C8E">
        <w:rPr>
          <w:rFonts w:asciiTheme="minorHAnsi" w:hAnsiTheme="minorHAnsi" w:cstheme="minorHAnsi"/>
          <w:b/>
          <w:kern w:val="2"/>
        </w:rPr>
        <w:t xml:space="preserve">Zadanie 2. </w:t>
      </w:r>
      <w:r w:rsidRPr="00460C8E">
        <w:rPr>
          <w:rFonts w:asciiTheme="minorHAnsi" w:hAnsiTheme="minorHAnsi" w:cstheme="minorHAnsi"/>
          <w:b/>
          <w:color w:val="000000"/>
          <w:kern w:val="1"/>
        </w:rPr>
        <w:t xml:space="preserve">Zakup i dostawa </w:t>
      </w:r>
      <w:r w:rsidRPr="00460C8E">
        <w:rPr>
          <w:rFonts w:asciiTheme="minorHAnsi" w:hAnsiTheme="minorHAnsi" w:cstheme="minorHAnsi"/>
          <w:b/>
          <w:bCs/>
          <w:color w:val="000000"/>
          <w:kern w:val="1"/>
        </w:rPr>
        <w:t xml:space="preserve">wyposażenia sali terapii </w:t>
      </w:r>
      <w:r w:rsidRPr="00460C8E">
        <w:rPr>
          <w:rFonts w:asciiTheme="minorHAnsi" w:hAnsiTheme="minorHAnsi" w:cstheme="minorHAnsi"/>
          <w:b/>
          <w:color w:val="000000"/>
          <w:kern w:val="1"/>
        </w:rPr>
        <w:t xml:space="preserve">logopedycznej dla </w:t>
      </w:r>
      <w:r w:rsidRPr="00460C8E">
        <w:rPr>
          <w:rFonts w:asciiTheme="minorHAnsi" w:hAnsiTheme="minorHAnsi" w:cstheme="minorHAnsi"/>
          <w:b/>
          <w:bCs/>
          <w:color w:val="000000"/>
        </w:rPr>
        <w:t xml:space="preserve">Publicznej Szkoły Podstawowej </w:t>
      </w:r>
      <w:proofErr w:type="spellStart"/>
      <w:r w:rsidRPr="00460C8E">
        <w:rPr>
          <w:rFonts w:asciiTheme="minorHAnsi" w:hAnsiTheme="minorHAnsi" w:cstheme="minorHAnsi"/>
          <w:b/>
          <w:bCs/>
        </w:rPr>
        <w:t>im.st</w:t>
      </w:r>
      <w:proofErr w:type="spellEnd"/>
      <w:r w:rsidRPr="00460C8E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460C8E" w:rsidRPr="00460C8E" w:rsidRDefault="00A067B5" w:rsidP="00460C8E">
      <w:pPr>
        <w:jc w:val="both"/>
        <w:rPr>
          <w:rFonts w:asciiTheme="minorHAnsi" w:hAnsiTheme="minorHAnsi" w:cstheme="minorHAnsi"/>
          <w:b/>
          <w:bCs/>
        </w:rPr>
      </w:pPr>
      <w:r w:rsidRPr="00460C8E">
        <w:rPr>
          <w:rFonts w:asciiTheme="minorHAnsi" w:hAnsiTheme="minorHAnsi" w:cstheme="minorHAnsi"/>
          <w:b/>
          <w:bCs/>
        </w:rPr>
        <w:t xml:space="preserve">Miejsce dostawy: </w:t>
      </w:r>
      <w:r w:rsidR="00460C8E" w:rsidRPr="00460C8E">
        <w:rPr>
          <w:rFonts w:asciiTheme="minorHAnsi" w:hAnsiTheme="minorHAnsi" w:cstheme="minorHAnsi"/>
          <w:b/>
          <w:bCs/>
          <w:color w:val="000000"/>
        </w:rPr>
        <w:t xml:space="preserve">Publiczna Szkoła Podstawowa </w:t>
      </w:r>
      <w:proofErr w:type="spellStart"/>
      <w:r w:rsidR="00460C8E" w:rsidRPr="00460C8E">
        <w:rPr>
          <w:rFonts w:asciiTheme="minorHAnsi" w:hAnsiTheme="minorHAnsi" w:cstheme="minorHAnsi"/>
          <w:b/>
          <w:bCs/>
        </w:rPr>
        <w:t>im.st</w:t>
      </w:r>
      <w:proofErr w:type="spellEnd"/>
      <w:r w:rsidR="00460C8E" w:rsidRPr="00460C8E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A067B5" w:rsidRPr="00460C8E" w:rsidRDefault="00A067B5" w:rsidP="00A067B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708"/>
        <w:gridCol w:w="1701"/>
        <w:gridCol w:w="709"/>
        <w:gridCol w:w="1985"/>
        <w:gridCol w:w="1985"/>
        <w:gridCol w:w="1985"/>
        <w:gridCol w:w="1985"/>
        <w:gridCol w:w="2833"/>
      </w:tblGrid>
      <w:tr w:rsidR="00E72F0D" w:rsidTr="00E72F0D">
        <w:tc>
          <w:tcPr>
            <w:tcW w:w="708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Nazwa</w:t>
            </w:r>
            <w:r w:rsidRPr="006421A5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 xml:space="preserve"> p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ozycji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>
              <w:rPr>
                <w:rFonts w:asciiTheme="minorHAnsi" w:hAnsiTheme="minorHAnsi" w:cstheme="minorHAnsi"/>
                <w:b/>
                <w:kern w:val="1"/>
              </w:rPr>
              <w:t>Ilość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833" w:type="dxa"/>
            <w:shd w:val="clear" w:color="auto" w:fill="D9D9D9" w:themeFill="background1" w:themeFillShade="D9"/>
          </w:tcPr>
          <w:p w:rsidR="00E72F0D" w:rsidRDefault="00E72F0D" w:rsidP="00B13F71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E72F0D" w:rsidTr="00E72F0D">
        <w:tc>
          <w:tcPr>
            <w:tcW w:w="708" w:type="dxa"/>
          </w:tcPr>
          <w:p w:rsidR="00E72F0D" w:rsidRPr="00AD427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  <w:r w:rsidRPr="00AD427C"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72F0D" w:rsidRPr="00AD427C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AD427C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Laptop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C2020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Tr="00E72F0D">
        <w:tc>
          <w:tcPr>
            <w:tcW w:w="708" w:type="dxa"/>
          </w:tcPr>
          <w:p w:rsidR="00E72F0D" w:rsidRPr="00D07B48" w:rsidRDefault="00E72F0D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D07B48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:rsidR="00E72F0D" w:rsidRPr="00D07B48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D07B48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Zestaw logopedyczny – stymulator wibracyjny do wywoływania głoski „</w:t>
            </w:r>
            <w:proofErr w:type="spellStart"/>
            <w:r w:rsidRPr="00D07B48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</w:t>
            </w:r>
            <w:proofErr w:type="spellEnd"/>
            <w:r w:rsidRPr="00D07B48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” z kartami pracy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20207" w:rsidRDefault="00E72F0D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C20207" w:rsidRDefault="00E72F0D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Tr="00E72F0D">
        <w:tc>
          <w:tcPr>
            <w:tcW w:w="708" w:type="dxa"/>
          </w:tcPr>
          <w:p w:rsidR="00E72F0D" w:rsidRPr="00D2616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D26161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:rsidR="00E72F0D" w:rsidRPr="00D26161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D2616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Zestaw </w:t>
            </w:r>
            <w:r w:rsidRPr="00D2616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lastRenderedPageBreak/>
              <w:t>edukacyjny – układanka sylabowa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lastRenderedPageBreak/>
              <w:t>2</w:t>
            </w:r>
          </w:p>
        </w:tc>
        <w:tc>
          <w:tcPr>
            <w:tcW w:w="1985" w:type="dxa"/>
          </w:tcPr>
          <w:p w:rsidR="00E72F0D" w:rsidRPr="00D2616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D2616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D2616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D2616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D2616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BA258A" w:rsidTr="00E72F0D">
        <w:tc>
          <w:tcPr>
            <w:tcW w:w="708" w:type="dxa"/>
          </w:tcPr>
          <w:p w:rsidR="00E72F0D" w:rsidRPr="00BA258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BA258A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1701" w:type="dxa"/>
          </w:tcPr>
          <w:p w:rsidR="00E72F0D" w:rsidRPr="00BA258A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BA258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Pakiet ćwiczeń do czytania ze zrozumieniem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E72F0D" w:rsidRPr="00BA258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BA258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BA258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BA258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BA258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Tr="00E72F0D">
        <w:tc>
          <w:tcPr>
            <w:tcW w:w="708" w:type="dxa"/>
          </w:tcPr>
          <w:p w:rsidR="00E72F0D" w:rsidRPr="00FB44B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FB44BA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</w:tcPr>
          <w:p w:rsidR="00E72F0D" w:rsidRPr="00FB44BA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FB44B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Ćwiczenia usprawniające percepcję słuchową – pakiet edukacyjny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bCs/>
                <w:vanish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  <w:r w:rsidRPr="00E72F0D">
              <w:rPr>
                <w:rFonts w:asciiTheme="minorHAnsi" w:hAnsiTheme="minorHAnsi" w:cstheme="minorHAnsi"/>
                <w:bCs/>
                <w:vanish/>
                <w:kern w:val="1"/>
                <w:sz w:val="20"/>
                <w:szCs w:val="20"/>
                <w:lang w:val="pl-PL"/>
              </w:rPr>
              <w:t>Początek formularza</w:t>
            </w:r>
          </w:p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bCs/>
                <w:vanish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bCs/>
                <w:vanish/>
                <w:kern w:val="1"/>
                <w:sz w:val="20"/>
                <w:szCs w:val="20"/>
                <w:lang w:val="pl-PL"/>
              </w:rPr>
              <w:t>Dół formularza</w:t>
            </w:r>
          </w:p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FB44B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FB44B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FB44B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FB44B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FB44BA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6F0292" w:rsidTr="00E72F0D">
        <w:tc>
          <w:tcPr>
            <w:tcW w:w="708" w:type="dxa"/>
          </w:tcPr>
          <w:p w:rsidR="00E72F0D" w:rsidRPr="006F0292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F0292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6</w:t>
            </w:r>
          </w:p>
        </w:tc>
        <w:tc>
          <w:tcPr>
            <w:tcW w:w="1701" w:type="dxa"/>
          </w:tcPr>
          <w:p w:rsidR="00E72F0D" w:rsidRPr="006F0292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6F029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logopedyczny – </w:t>
            </w:r>
            <w:proofErr w:type="spellStart"/>
            <w:r w:rsidRPr="006F029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dmuchajka</w:t>
            </w:r>
            <w:proofErr w:type="spellEnd"/>
            <w:r w:rsidRPr="006F029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ćwiczeń oddechowych i artykulacyjnych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985" w:type="dxa"/>
          </w:tcPr>
          <w:p w:rsidR="00E72F0D" w:rsidRPr="006F0292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6F0292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F0292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F0292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6F0292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6002CC" w:rsidTr="00E72F0D">
        <w:tc>
          <w:tcPr>
            <w:tcW w:w="708" w:type="dxa"/>
          </w:tcPr>
          <w:p w:rsidR="00E72F0D" w:rsidRPr="006002C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002CC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7</w:t>
            </w:r>
          </w:p>
        </w:tc>
        <w:tc>
          <w:tcPr>
            <w:tcW w:w="1701" w:type="dxa"/>
          </w:tcPr>
          <w:p w:rsidR="00E72F0D" w:rsidRPr="006002CC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002CC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Gra logopedyczna do terapii głosek szeregu szumiącego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6002C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6002C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002C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002C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6002C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4D504F" w:rsidTr="00E72F0D">
        <w:tc>
          <w:tcPr>
            <w:tcW w:w="708" w:type="dxa"/>
          </w:tcPr>
          <w:p w:rsidR="00E72F0D" w:rsidRPr="004D504F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4D504F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8</w:t>
            </w:r>
          </w:p>
        </w:tc>
        <w:tc>
          <w:tcPr>
            <w:tcW w:w="1701" w:type="dxa"/>
          </w:tcPr>
          <w:p w:rsidR="00E72F0D" w:rsidRPr="004D504F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4D504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pomocy dydaktycznych do kształtowania </w:t>
            </w:r>
            <w:r w:rsidRPr="004D504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relacji, szeregowania i sekwencji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E72F0D" w:rsidRPr="004D504F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4D504F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4D504F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4D504F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4D504F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Tr="00E72F0D">
        <w:tc>
          <w:tcPr>
            <w:tcW w:w="708" w:type="dxa"/>
          </w:tcPr>
          <w:p w:rsidR="00E72F0D" w:rsidRPr="00DA3ECE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DA3ECE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9</w:t>
            </w:r>
          </w:p>
        </w:tc>
        <w:tc>
          <w:tcPr>
            <w:tcW w:w="1701" w:type="dxa"/>
          </w:tcPr>
          <w:p w:rsidR="00E72F0D" w:rsidRPr="00DA3ECE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DA3EC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pomocy dydaktycznych do wywoływania głosek i ćwiczeń artykulacyjnych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DA3ECE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DA3ECE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DA3ECE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DA3ECE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DA3ECE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6D1A4B" w:rsidTr="00E72F0D">
        <w:tc>
          <w:tcPr>
            <w:tcW w:w="708" w:type="dxa"/>
          </w:tcPr>
          <w:p w:rsidR="00E72F0D" w:rsidRPr="006D1A4B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D1A4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10</w:t>
            </w:r>
          </w:p>
        </w:tc>
        <w:tc>
          <w:tcPr>
            <w:tcW w:w="1701" w:type="dxa"/>
          </w:tcPr>
          <w:p w:rsidR="00E72F0D" w:rsidRPr="006D1A4B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D1A4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Zestaw narracyjnych kostek logopedycznych do rozwijania mowy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E72F0D" w:rsidRPr="006D1A4B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6D1A4B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D1A4B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D1A4B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6D1A4B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7975EC" w:rsidTr="00E72F0D">
        <w:tc>
          <w:tcPr>
            <w:tcW w:w="708" w:type="dxa"/>
          </w:tcPr>
          <w:p w:rsidR="00E72F0D" w:rsidRPr="007975E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7975EC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11</w:t>
            </w:r>
          </w:p>
        </w:tc>
        <w:tc>
          <w:tcPr>
            <w:tcW w:w="1701" w:type="dxa"/>
          </w:tcPr>
          <w:p w:rsidR="00E72F0D" w:rsidRPr="007975EC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7975E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logopedyczny w walizce z materiałami sensorycznymi i kartami pracy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E72F0D" w:rsidRPr="007975E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7975E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7975E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7975E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7975EC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Tr="00E72F0D">
        <w:tc>
          <w:tcPr>
            <w:tcW w:w="708" w:type="dxa"/>
          </w:tcPr>
          <w:p w:rsidR="00E72F0D" w:rsidRPr="0005339D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05339D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12</w:t>
            </w:r>
          </w:p>
        </w:tc>
        <w:tc>
          <w:tcPr>
            <w:tcW w:w="1701" w:type="dxa"/>
          </w:tcPr>
          <w:p w:rsidR="00E72F0D" w:rsidRPr="0005339D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05339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Słomki do ćwiczeń oddechowych i motorycznych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250</w:t>
            </w:r>
          </w:p>
        </w:tc>
        <w:tc>
          <w:tcPr>
            <w:tcW w:w="1985" w:type="dxa"/>
          </w:tcPr>
          <w:p w:rsidR="00E72F0D" w:rsidRPr="0005339D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05339D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05339D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05339D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05339D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691373" w:rsidTr="00E72F0D">
        <w:tc>
          <w:tcPr>
            <w:tcW w:w="708" w:type="dxa"/>
          </w:tcPr>
          <w:p w:rsidR="00E72F0D" w:rsidRPr="00691373" w:rsidRDefault="00E72F0D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91373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13</w:t>
            </w:r>
          </w:p>
        </w:tc>
        <w:tc>
          <w:tcPr>
            <w:tcW w:w="1701" w:type="dxa"/>
          </w:tcPr>
          <w:p w:rsidR="00E72F0D" w:rsidRPr="00691373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69137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Narzędzie do ćwiczeń oddechowych z kulkami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E72F0D" w:rsidRPr="00691373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691373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91373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691373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691373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C16875" w:rsidTr="00E72F0D">
        <w:tc>
          <w:tcPr>
            <w:tcW w:w="708" w:type="dxa"/>
          </w:tcPr>
          <w:p w:rsidR="00E72F0D" w:rsidRPr="00C1687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C16875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14</w:t>
            </w:r>
          </w:p>
        </w:tc>
        <w:tc>
          <w:tcPr>
            <w:tcW w:w="1701" w:type="dxa"/>
          </w:tcPr>
          <w:p w:rsidR="00E72F0D" w:rsidRPr="00C16875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C168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Piórka do ćwiczeń oddechowych i motorycznych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C1687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C1687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1687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C1687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C1687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162940" w:rsidTr="00E72F0D">
        <w:tc>
          <w:tcPr>
            <w:tcW w:w="708" w:type="dxa"/>
          </w:tcPr>
          <w:p w:rsidR="00E72F0D" w:rsidRPr="00162940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162940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15</w:t>
            </w:r>
          </w:p>
        </w:tc>
        <w:tc>
          <w:tcPr>
            <w:tcW w:w="1701" w:type="dxa"/>
          </w:tcPr>
          <w:p w:rsidR="00E72F0D" w:rsidRPr="00162940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16294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Drewniane szpatułki do ćwiczeń logopedycznych i diagnostyki artykulacyjnej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E72F0D" w:rsidRPr="00162940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162940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162940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162940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162940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523F45" w:rsidTr="00E72F0D">
        <w:tc>
          <w:tcPr>
            <w:tcW w:w="708" w:type="dxa"/>
          </w:tcPr>
          <w:p w:rsidR="00E72F0D" w:rsidRPr="00523F4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523F45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16</w:t>
            </w:r>
          </w:p>
        </w:tc>
        <w:tc>
          <w:tcPr>
            <w:tcW w:w="1701" w:type="dxa"/>
          </w:tcPr>
          <w:p w:rsidR="00E72F0D" w:rsidRPr="00523F45" w:rsidRDefault="00E72F0D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523F4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Mikrofon dziecięcy z efektem echa do ćwiczeń głosu i mowy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523F4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523F4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523F4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523F4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523F45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Tr="00E72F0D">
        <w:tc>
          <w:tcPr>
            <w:tcW w:w="708" w:type="dxa"/>
          </w:tcPr>
          <w:p w:rsidR="00E72F0D" w:rsidRPr="00F03C5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F03C57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17</w:t>
            </w:r>
          </w:p>
        </w:tc>
        <w:tc>
          <w:tcPr>
            <w:tcW w:w="1701" w:type="dxa"/>
          </w:tcPr>
          <w:p w:rsidR="00E72F0D" w:rsidRPr="00F03C57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F03C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Nalepki motywacyjne do wzmacniania pozytywnego w terapii i zajęciach logopedycznych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5</w:t>
            </w:r>
          </w:p>
        </w:tc>
        <w:tc>
          <w:tcPr>
            <w:tcW w:w="1985" w:type="dxa"/>
          </w:tcPr>
          <w:p w:rsidR="00E72F0D" w:rsidRPr="00F03C5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F03C5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F03C5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F03C5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F03C57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A86929" w:rsidTr="00E72F0D">
        <w:tc>
          <w:tcPr>
            <w:tcW w:w="708" w:type="dxa"/>
          </w:tcPr>
          <w:p w:rsidR="00E72F0D" w:rsidRPr="00A86929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A86929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18</w:t>
            </w:r>
          </w:p>
        </w:tc>
        <w:tc>
          <w:tcPr>
            <w:tcW w:w="1701" w:type="dxa"/>
          </w:tcPr>
          <w:p w:rsidR="00E72F0D" w:rsidRPr="00A86929" w:rsidRDefault="00E72F0D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A8692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Gra logopedyczna do ćwiczeń oddechowych z lewitującymi kuleczkami -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A86929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A86929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A86929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A86929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A86929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E72F0D" w:rsidRPr="00376621" w:rsidTr="00E72F0D">
        <w:tc>
          <w:tcPr>
            <w:tcW w:w="708" w:type="dxa"/>
          </w:tcPr>
          <w:p w:rsidR="00E72F0D" w:rsidRPr="0037662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376621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19</w:t>
            </w:r>
          </w:p>
        </w:tc>
        <w:tc>
          <w:tcPr>
            <w:tcW w:w="1701" w:type="dxa"/>
          </w:tcPr>
          <w:p w:rsidR="00E72F0D" w:rsidRPr="00376621" w:rsidRDefault="00E72F0D" w:rsidP="00B13F71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376621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Pakiet pomocy dydaktycznych do wspomagania rozwoju mowy, komunikacji i myślenia logicznego u dzieci</w:t>
            </w:r>
            <w:r w:rsidRPr="00376621"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  <w:t xml:space="preserve"> -</w:t>
            </w:r>
            <w:r w:rsidRPr="0037662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realizacji zajęć logopedycznych</w:t>
            </w:r>
          </w:p>
        </w:tc>
        <w:tc>
          <w:tcPr>
            <w:tcW w:w="709" w:type="dxa"/>
          </w:tcPr>
          <w:p w:rsidR="00E72F0D" w:rsidRPr="00E72F0D" w:rsidRDefault="00E72F0D" w:rsidP="00E72F0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E72F0D"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E72F0D" w:rsidRPr="0037662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E72F0D" w:rsidRPr="0037662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37662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2F0D" w:rsidRPr="0037662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E72F0D" w:rsidRPr="00376621" w:rsidRDefault="00E72F0D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3F21B6" w:rsidRPr="00376621" w:rsidTr="00EA6C4A">
        <w:tc>
          <w:tcPr>
            <w:tcW w:w="3118" w:type="dxa"/>
            <w:gridSpan w:val="3"/>
          </w:tcPr>
          <w:p w:rsidR="003F21B6" w:rsidRPr="003F21B6" w:rsidRDefault="003F21B6" w:rsidP="00E72F0D">
            <w:pPr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proofErr w:type="spellStart"/>
            <w:r w:rsidRPr="003F21B6">
              <w:rPr>
                <w:rFonts w:asciiTheme="minorHAnsi" w:hAnsiTheme="minorHAnsi" w:cstheme="minorHAnsi"/>
                <w:b/>
                <w:bCs/>
                <w:kern w:val="1"/>
              </w:rPr>
              <w:t>Razem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  <w:kern w:val="1"/>
              </w:rPr>
              <w:t xml:space="preserve">: </w:t>
            </w:r>
            <w:proofErr w:type="spellStart"/>
            <w:r w:rsidRPr="003F21B6">
              <w:rPr>
                <w:rFonts w:asciiTheme="minorHAnsi" w:hAnsiTheme="minorHAnsi" w:cstheme="minorHAnsi"/>
                <w:b/>
                <w:bCs/>
                <w:kern w:val="1"/>
              </w:rPr>
              <w:t>Zadanie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  <w:kern w:val="1"/>
              </w:rPr>
              <w:t xml:space="preserve"> 2</w:t>
            </w:r>
          </w:p>
          <w:p w:rsidR="003F21B6" w:rsidRPr="00E72F0D" w:rsidRDefault="003F21B6" w:rsidP="00E72F0D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376621" w:rsidRDefault="003F21B6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376621" w:rsidRDefault="003F21B6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376621" w:rsidRDefault="003F21B6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376621" w:rsidRDefault="003F21B6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833" w:type="dxa"/>
          </w:tcPr>
          <w:p w:rsidR="003F21B6" w:rsidRPr="00376621" w:rsidRDefault="003F21B6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</w:tbl>
    <w:p w:rsidR="00A067B5" w:rsidRPr="00460C8E" w:rsidRDefault="00A067B5" w:rsidP="0050444D">
      <w:pPr>
        <w:jc w:val="both"/>
        <w:rPr>
          <w:rFonts w:asciiTheme="minorHAnsi" w:hAnsiTheme="minorHAnsi" w:cstheme="minorHAnsi"/>
          <w:b/>
          <w:bCs/>
        </w:rPr>
      </w:pPr>
    </w:p>
    <w:p w:rsidR="00495519" w:rsidRDefault="00495519" w:rsidP="0050444D">
      <w:pPr>
        <w:jc w:val="both"/>
        <w:rPr>
          <w:rFonts w:asciiTheme="minorHAnsi" w:hAnsiTheme="minorHAnsi" w:cstheme="minorHAnsi"/>
          <w:b/>
          <w:bCs/>
        </w:rPr>
      </w:pPr>
    </w:p>
    <w:p w:rsidR="00247C3A" w:rsidRPr="00247C3A" w:rsidRDefault="00247C3A" w:rsidP="00247C3A">
      <w:pPr>
        <w:suppressAutoHyphens/>
        <w:contextualSpacing/>
        <w:jc w:val="both"/>
        <w:rPr>
          <w:rFonts w:asciiTheme="minorHAnsi" w:hAnsiTheme="minorHAnsi" w:cstheme="minorHAnsi"/>
          <w:b/>
          <w:bCs/>
        </w:rPr>
      </w:pPr>
      <w:r w:rsidRPr="00247C3A">
        <w:rPr>
          <w:rFonts w:asciiTheme="minorHAnsi" w:hAnsiTheme="minorHAnsi" w:cstheme="minorHAnsi"/>
          <w:b/>
          <w:bCs/>
          <w:kern w:val="1"/>
          <w:u w:val="single"/>
        </w:rPr>
        <w:t>Zadanie 3.</w:t>
      </w:r>
      <w:r w:rsidRPr="00247C3A">
        <w:rPr>
          <w:rFonts w:asciiTheme="minorHAnsi" w:hAnsiTheme="minorHAnsi" w:cstheme="minorHAnsi"/>
          <w:b/>
          <w:bCs/>
          <w:kern w:val="1"/>
        </w:rPr>
        <w:t xml:space="preserve"> </w:t>
      </w:r>
      <w:r w:rsidRPr="00247C3A">
        <w:rPr>
          <w:rFonts w:asciiTheme="minorHAnsi" w:hAnsiTheme="minorHAnsi" w:cstheme="minorHAnsi"/>
          <w:b/>
          <w:color w:val="000000"/>
          <w:kern w:val="1"/>
        </w:rPr>
        <w:t xml:space="preserve">Zakup i dostawa </w:t>
      </w:r>
      <w:r w:rsidRPr="00247C3A">
        <w:rPr>
          <w:rFonts w:asciiTheme="minorHAnsi" w:hAnsiTheme="minorHAnsi" w:cstheme="minorHAnsi"/>
          <w:b/>
          <w:bCs/>
          <w:color w:val="000000"/>
          <w:kern w:val="1"/>
        </w:rPr>
        <w:t xml:space="preserve">wyposażenia sali terapii sensorycznej oraz </w:t>
      </w:r>
      <w:r w:rsidRPr="00247C3A">
        <w:rPr>
          <w:rFonts w:asciiTheme="minorHAnsi" w:hAnsiTheme="minorHAnsi" w:cstheme="minorHAnsi"/>
          <w:b/>
          <w:color w:val="000000"/>
          <w:kern w:val="1"/>
        </w:rPr>
        <w:t xml:space="preserve">terapii logopedycznej dla </w:t>
      </w:r>
      <w:r w:rsidRPr="00247C3A">
        <w:rPr>
          <w:rFonts w:asciiTheme="minorHAnsi" w:hAnsiTheme="minorHAnsi" w:cstheme="minorHAnsi"/>
          <w:b/>
          <w:bCs/>
          <w:color w:val="000000"/>
        </w:rPr>
        <w:t xml:space="preserve">Publicznej Szkoły Podstawowej im. Tadeusza Kościuszki w Zgłowiączce, </w:t>
      </w:r>
      <w:r w:rsidRPr="00247C3A">
        <w:rPr>
          <w:rFonts w:asciiTheme="minorHAnsi" w:hAnsiTheme="minorHAnsi" w:cstheme="minorHAnsi"/>
          <w:b/>
          <w:bCs/>
        </w:rPr>
        <w:t>Zgłowiączka 28, 87-890 Lubraniec</w:t>
      </w:r>
    </w:p>
    <w:p w:rsidR="00247C3A" w:rsidRPr="00247C3A" w:rsidRDefault="00247C3A" w:rsidP="00247C3A">
      <w:pPr>
        <w:suppressAutoHyphens/>
        <w:contextualSpacing/>
        <w:jc w:val="both"/>
        <w:rPr>
          <w:rFonts w:asciiTheme="minorHAnsi" w:hAnsiTheme="minorHAnsi" w:cstheme="minorHAnsi"/>
          <w:b/>
          <w:bCs/>
        </w:rPr>
      </w:pPr>
      <w:r w:rsidRPr="00247C3A">
        <w:rPr>
          <w:rFonts w:asciiTheme="minorHAnsi" w:hAnsiTheme="minorHAnsi" w:cstheme="minorHAnsi"/>
          <w:b/>
          <w:bCs/>
          <w:u w:val="single"/>
        </w:rPr>
        <w:t>Miejsce dostawy:</w:t>
      </w:r>
      <w:r w:rsidRPr="00247C3A">
        <w:rPr>
          <w:rFonts w:asciiTheme="minorHAnsi" w:hAnsiTheme="minorHAnsi" w:cstheme="minorHAnsi"/>
          <w:b/>
          <w:bCs/>
        </w:rPr>
        <w:t xml:space="preserve"> </w:t>
      </w:r>
      <w:r w:rsidRPr="00247C3A">
        <w:rPr>
          <w:rFonts w:asciiTheme="minorHAnsi" w:hAnsiTheme="minorHAnsi" w:cstheme="minorHAnsi"/>
          <w:b/>
          <w:color w:val="000000"/>
          <w:kern w:val="1"/>
        </w:rPr>
        <w:t xml:space="preserve">dla </w:t>
      </w:r>
      <w:r w:rsidRPr="00247C3A">
        <w:rPr>
          <w:rFonts w:asciiTheme="minorHAnsi" w:hAnsiTheme="minorHAnsi" w:cstheme="minorHAnsi"/>
          <w:b/>
          <w:bCs/>
          <w:color w:val="000000"/>
        </w:rPr>
        <w:t xml:space="preserve">Publicznej Szkoły Podstawowej im. Tadeusza Kościuszki w Zgłowiączce, </w:t>
      </w:r>
      <w:r w:rsidRPr="00247C3A">
        <w:rPr>
          <w:rFonts w:asciiTheme="minorHAnsi" w:hAnsiTheme="minorHAnsi" w:cstheme="minorHAnsi"/>
          <w:b/>
          <w:bCs/>
        </w:rPr>
        <w:t>Zgłowiączka 28, 87-890 Lubraniec</w:t>
      </w:r>
    </w:p>
    <w:p w:rsidR="00247C3A" w:rsidRPr="00A067B5" w:rsidRDefault="00247C3A" w:rsidP="0050444D">
      <w:pPr>
        <w:jc w:val="both"/>
        <w:rPr>
          <w:rFonts w:asciiTheme="minorHAnsi" w:hAnsiTheme="minorHAnsi" w:cstheme="minorHAnsi"/>
          <w:b/>
          <w:bCs/>
        </w:rPr>
      </w:pPr>
    </w:p>
    <w:p w:rsidR="00247C3A" w:rsidRDefault="00247C3A" w:rsidP="00247C3A">
      <w:pPr>
        <w:spacing w:line="276" w:lineRule="auto"/>
        <w:jc w:val="both"/>
        <w:rPr>
          <w:rFonts w:asciiTheme="minorHAnsi" w:hAnsiTheme="minorHAnsi" w:cstheme="minorHAnsi"/>
          <w:b/>
          <w:kern w:val="1"/>
          <w:sz w:val="22"/>
          <w:szCs w:val="22"/>
        </w:rPr>
      </w:pPr>
    </w:p>
    <w:tbl>
      <w:tblPr>
        <w:tblStyle w:val="Tabela-Siatka"/>
        <w:tblW w:w="13749" w:type="dxa"/>
        <w:tblInd w:w="421" w:type="dxa"/>
        <w:tblLook w:val="04A0"/>
      </w:tblPr>
      <w:tblGrid>
        <w:gridCol w:w="693"/>
        <w:gridCol w:w="1516"/>
        <w:gridCol w:w="909"/>
        <w:gridCol w:w="1985"/>
        <w:gridCol w:w="1985"/>
        <w:gridCol w:w="1985"/>
        <w:gridCol w:w="1985"/>
        <w:gridCol w:w="2691"/>
      </w:tblGrid>
      <w:tr w:rsidR="00247C3A" w:rsidRPr="00756CE3" w:rsidTr="00247C3A">
        <w:tc>
          <w:tcPr>
            <w:tcW w:w="693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r w:rsidRPr="00756CE3">
              <w:rPr>
                <w:rFonts w:asciiTheme="minorHAnsi" w:hAnsiTheme="minorHAnsi" w:cstheme="minorHAnsi"/>
                <w:b/>
                <w:kern w:val="1"/>
                <w:lang w:val="pl-PL"/>
              </w:rPr>
              <w:t>LP.</w:t>
            </w:r>
          </w:p>
        </w:tc>
        <w:tc>
          <w:tcPr>
            <w:tcW w:w="1516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r w:rsidRPr="00756CE3">
              <w:rPr>
                <w:rFonts w:asciiTheme="minorHAnsi" w:hAnsiTheme="minorHAnsi" w:cstheme="minorHAnsi"/>
                <w:b/>
                <w:kern w:val="1"/>
                <w:lang w:val="pl-PL"/>
              </w:rPr>
              <w:t>Nazwa p</w:t>
            </w:r>
            <w:r>
              <w:rPr>
                <w:rFonts w:asciiTheme="minorHAnsi" w:hAnsiTheme="minorHAnsi" w:cstheme="minorHAnsi"/>
                <w:b/>
                <w:kern w:val="1"/>
                <w:lang w:val="pl-PL"/>
              </w:rPr>
              <w:t>ozycji</w:t>
            </w:r>
          </w:p>
        </w:tc>
        <w:tc>
          <w:tcPr>
            <w:tcW w:w="909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r>
              <w:rPr>
                <w:rFonts w:asciiTheme="minorHAnsi" w:hAnsiTheme="minorHAnsi" w:cstheme="minorHAnsi"/>
                <w:b/>
                <w:kern w:val="1"/>
                <w:lang w:val="pl-PL"/>
              </w:rPr>
              <w:t>Ilość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247C3A" w:rsidRPr="00756CE3" w:rsidTr="00247C3A">
        <w:tc>
          <w:tcPr>
            <w:tcW w:w="693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756CE3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516" w:type="dxa"/>
          </w:tcPr>
          <w:p w:rsidR="00247C3A" w:rsidRPr="00756CE3" w:rsidRDefault="00247C3A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756CE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Deskorolka sensoryczna do terapii </w:t>
            </w:r>
            <w:r w:rsidRPr="00756CE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integracji sensorycznej</w:t>
            </w:r>
          </w:p>
        </w:tc>
        <w:tc>
          <w:tcPr>
            <w:tcW w:w="909" w:type="dxa"/>
          </w:tcPr>
          <w:p w:rsidR="00247C3A" w:rsidRPr="00247C3A" w:rsidRDefault="00247C3A" w:rsidP="00247C3A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247C3A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5</w:t>
            </w: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756CE3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2</w:t>
            </w:r>
          </w:p>
        </w:tc>
        <w:tc>
          <w:tcPr>
            <w:tcW w:w="1516" w:type="dxa"/>
          </w:tcPr>
          <w:p w:rsidR="00247C3A" w:rsidRPr="00756CE3" w:rsidRDefault="00247C3A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756CE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Kanapa do kącika wyciszenia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E50B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do realizacji zajęć z zakresu integracji sensorycznej</w:t>
            </w:r>
          </w:p>
        </w:tc>
        <w:tc>
          <w:tcPr>
            <w:tcW w:w="909" w:type="dxa"/>
          </w:tcPr>
          <w:p w:rsidR="00247C3A" w:rsidRPr="00247C3A" w:rsidRDefault="00247C3A" w:rsidP="00247C3A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247C3A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756CE3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E3648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36484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516" w:type="dxa"/>
          </w:tcPr>
          <w:p w:rsidR="00247C3A" w:rsidRPr="00E36484" w:rsidRDefault="00247C3A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E364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Piłki sensoryczne z wypustkami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 w:rsidRPr="00FE50B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 do realizacji zajęć z zakresu integracji sensorycznej</w:t>
            </w:r>
          </w:p>
        </w:tc>
        <w:tc>
          <w:tcPr>
            <w:tcW w:w="909" w:type="dxa"/>
          </w:tcPr>
          <w:p w:rsidR="00247C3A" w:rsidRPr="00247C3A" w:rsidRDefault="00247C3A" w:rsidP="00247C3A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247C3A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1985" w:type="dxa"/>
          </w:tcPr>
          <w:p w:rsidR="00247C3A" w:rsidRPr="00E3648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E3648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E3648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E3648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E3648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2C3388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2C3388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4</w:t>
            </w:r>
          </w:p>
        </w:tc>
        <w:tc>
          <w:tcPr>
            <w:tcW w:w="1516" w:type="dxa"/>
          </w:tcPr>
          <w:p w:rsidR="00247C3A" w:rsidRPr="002C3388" w:rsidRDefault="00247C3A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2C3388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Mata sensoryczna modułowa do masażu stóp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- </w:t>
            </w:r>
            <w:r w:rsidRPr="00FE50B8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wyposażenie do realizacji zajęć z zakresu integracji sensorycznej</w:t>
            </w:r>
          </w:p>
        </w:tc>
        <w:tc>
          <w:tcPr>
            <w:tcW w:w="909" w:type="dxa"/>
          </w:tcPr>
          <w:p w:rsidR="00247C3A" w:rsidRPr="002C3388" w:rsidRDefault="00247C3A" w:rsidP="00247C3A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247C3A" w:rsidRPr="002C3388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2C3388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2C3388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2C3388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2C3388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6B0F4E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B0F4E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5</w:t>
            </w:r>
          </w:p>
        </w:tc>
        <w:tc>
          <w:tcPr>
            <w:tcW w:w="1516" w:type="dxa"/>
          </w:tcPr>
          <w:p w:rsidR="00247C3A" w:rsidRPr="006B0F4E" w:rsidRDefault="00247C3A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6B0F4E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Lustro logopedyczne z podpórką - wyposażenie do realizacji zajęć logopedycznych</w:t>
            </w:r>
          </w:p>
        </w:tc>
        <w:tc>
          <w:tcPr>
            <w:tcW w:w="909" w:type="dxa"/>
          </w:tcPr>
          <w:p w:rsidR="00247C3A" w:rsidRPr="006B0F4E" w:rsidRDefault="00247C3A" w:rsidP="00247C3A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247C3A" w:rsidRPr="006B0F4E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6B0F4E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6B0F4E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6B0F4E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6B0F4E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7C646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7C646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6</w:t>
            </w:r>
          </w:p>
        </w:tc>
        <w:tc>
          <w:tcPr>
            <w:tcW w:w="1516" w:type="dxa"/>
          </w:tcPr>
          <w:p w:rsidR="00247C3A" w:rsidRPr="007C646B" w:rsidRDefault="00247C3A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7C646B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Mikrofon z funkcją nagrywania dźwięku - wyposażenie do realizacji zajęć logopedycznych</w:t>
            </w:r>
          </w:p>
        </w:tc>
        <w:tc>
          <w:tcPr>
            <w:tcW w:w="909" w:type="dxa"/>
          </w:tcPr>
          <w:p w:rsidR="00247C3A" w:rsidRPr="00580EEC" w:rsidRDefault="00247C3A" w:rsidP="00247C3A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247C3A" w:rsidRPr="007C646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7C646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7C646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7C646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7C646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8F1FDB" w:rsidTr="00247C3A">
        <w:tc>
          <w:tcPr>
            <w:tcW w:w="693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8F1FD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7</w:t>
            </w:r>
          </w:p>
        </w:tc>
        <w:tc>
          <w:tcPr>
            <w:tcW w:w="1516" w:type="dxa"/>
          </w:tcPr>
          <w:p w:rsidR="00247C3A" w:rsidRPr="008F1FDB" w:rsidRDefault="00247C3A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8F1FDB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Zestaw obrazków i kart pracy logopedycznych - wyposażenie do realizacji zajęć logopedycznych</w:t>
            </w:r>
          </w:p>
        </w:tc>
        <w:tc>
          <w:tcPr>
            <w:tcW w:w="909" w:type="dxa"/>
          </w:tcPr>
          <w:p w:rsidR="00247C3A" w:rsidRPr="008F1FDB" w:rsidRDefault="00247C3A" w:rsidP="00247C3A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8F1FD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8</w:t>
            </w:r>
          </w:p>
        </w:tc>
        <w:tc>
          <w:tcPr>
            <w:tcW w:w="1516" w:type="dxa"/>
          </w:tcPr>
          <w:p w:rsidR="00247C3A" w:rsidRPr="008F1FDB" w:rsidRDefault="00247C3A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8F1FDB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Zestaw gier i zabaw logopedycznych do ćwiczeń artykulacyjnych - wyposażenie do realizacji zajęć logopedycznych</w:t>
            </w:r>
          </w:p>
        </w:tc>
        <w:tc>
          <w:tcPr>
            <w:tcW w:w="909" w:type="dxa"/>
          </w:tcPr>
          <w:p w:rsidR="00247C3A" w:rsidRPr="008F1FDB" w:rsidRDefault="00247C3A" w:rsidP="00247C3A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8F1FDB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9</w:t>
            </w:r>
          </w:p>
        </w:tc>
        <w:tc>
          <w:tcPr>
            <w:tcW w:w="1516" w:type="dxa"/>
          </w:tcPr>
          <w:p w:rsidR="00247C3A" w:rsidRPr="008F1FDB" w:rsidRDefault="00247C3A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8F1FDB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Pakiet programów logopedycznych z kartami pracy dla dzieci - wyposażenie do realizacji zajęć logopedycznych</w:t>
            </w:r>
          </w:p>
        </w:tc>
        <w:tc>
          <w:tcPr>
            <w:tcW w:w="909" w:type="dxa"/>
          </w:tcPr>
          <w:p w:rsidR="00247C3A" w:rsidRPr="00580EEC" w:rsidRDefault="00247C3A" w:rsidP="00247C3A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8F1FDB" w:rsidRDefault="00247C3A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247C3A" w:rsidRPr="00756CE3" w:rsidTr="00247C3A">
        <w:tc>
          <w:tcPr>
            <w:tcW w:w="693" w:type="dxa"/>
          </w:tcPr>
          <w:p w:rsidR="00247C3A" w:rsidRPr="00C4656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C46564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10</w:t>
            </w:r>
          </w:p>
        </w:tc>
        <w:tc>
          <w:tcPr>
            <w:tcW w:w="1516" w:type="dxa"/>
          </w:tcPr>
          <w:p w:rsidR="00247C3A" w:rsidRPr="00C46564" w:rsidRDefault="00247C3A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C46564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Pacynki na rękę – zestaw - wyposażenie do realizacji zajęć logopedycznych</w:t>
            </w:r>
          </w:p>
        </w:tc>
        <w:tc>
          <w:tcPr>
            <w:tcW w:w="909" w:type="dxa"/>
          </w:tcPr>
          <w:p w:rsidR="00247C3A" w:rsidRPr="00C46564" w:rsidRDefault="00247C3A" w:rsidP="00247C3A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247C3A" w:rsidRPr="00C4656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247C3A" w:rsidRPr="00C4656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C4656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247C3A" w:rsidRPr="00C4656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247C3A" w:rsidRPr="00C46564" w:rsidRDefault="00247C3A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3F21B6" w:rsidRPr="00756CE3" w:rsidTr="00DB5679">
        <w:tc>
          <w:tcPr>
            <w:tcW w:w="3118" w:type="dxa"/>
            <w:gridSpan w:val="3"/>
          </w:tcPr>
          <w:p w:rsidR="003F21B6" w:rsidRPr="003F21B6" w:rsidRDefault="003F21B6" w:rsidP="00247C3A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3F21B6">
              <w:rPr>
                <w:rFonts w:asciiTheme="minorHAnsi" w:hAnsiTheme="minorHAnsi" w:cstheme="minorHAnsi"/>
                <w:b/>
                <w:kern w:val="1"/>
              </w:rPr>
              <w:t>Razem</w:t>
            </w:r>
            <w:proofErr w:type="spellEnd"/>
            <w:r w:rsidRPr="003F21B6">
              <w:rPr>
                <w:rFonts w:asciiTheme="minorHAnsi" w:hAnsiTheme="minorHAnsi" w:cstheme="minorHAnsi"/>
                <w:b/>
                <w:kern w:val="1"/>
              </w:rPr>
              <w:t xml:space="preserve">: </w:t>
            </w:r>
            <w:proofErr w:type="spellStart"/>
            <w:r w:rsidRPr="003F21B6">
              <w:rPr>
                <w:rFonts w:asciiTheme="minorHAnsi" w:hAnsiTheme="minorHAnsi" w:cstheme="minorHAnsi"/>
                <w:b/>
                <w:kern w:val="1"/>
              </w:rPr>
              <w:t>Zadanie</w:t>
            </w:r>
            <w:proofErr w:type="spellEnd"/>
            <w:r w:rsidRPr="003F21B6">
              <w:rPr>
                <w:rFonts w:asciiTheme="minorHAnsi" w:hAnsiTheme="minorHAnsi" w:cstheme="minorHAnsi"/>
                <w:b/>
                <w:kern w:val="1"/>
              </w:rPr>
              <w:t xml:space="preserve"> 3.</w:t>
            </w:r>
          </w:p>
          <w:p w:rsidR="003F21B6" w:rsidRDefault="003F21B6" w:rsidP="00247C3A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C46564" w:rsidRDefault="003F21B6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C46564" w:rsidRDefault="003F21B6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C46564" w:rsidRDefault="003F21B6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C46564" w:rsidRDefault="003F21B6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3F21B6" w:rsidRPr="00C46564" w:rsidRDefault="003F21B6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</w:tbl>
    <w:p w:rsidR="00247C3A" w:rsidRPr="00756CE3" w:rsidRDefault="00247C3A" w:rsidP="00247C3A">
      <w:pPr>
        <w:spacing w:line="276" w:lineRule="auto"/>
        <w:jc w:val="both"/>
        <w:rPr>
          <w:rFonts w:asciiTheme="minorHAnsi" w:hAnsiTheme="minorHAnsi" w:cstheme="minorHAnsi"/>
          <w:b/>
          <w:kern w:val="1"/>
          <w:sz w:val="22"/>
          <w:szCs w:val="22"/>
        </w:rPr>
      </w:pPr>
    </w:p>
    <w:p w:rsidR="00495519" w:rsidRDefault="00495519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3C372E" w:rsidRPr="003C372E" w:rsidRDefault="003C372E" w:rsidP="003C372E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CF6DCC">
        <w:rPr>
          <w:rFonts w:asciiTheme="minorHAnsi" w:hAnsiTheme="minorHAnsi" w:cstheme="minorHAnsi"/>
          <w:b/>
          <w:bCs/>
          <w:u w:val="single"/>
        </w:rPr>
        <w:t>Zadanie 4.</w:t>
      </w:r>
      <w:r w:rsidRPr="003C372E">
        <w:rPr>
          <w:rFonts w:asciiTheme="minorHAnsi" w:hAnsiTheme="minorHAnsi" w:cstheme="minorHAnsi"/>
          <w:b/>
          <w:bCs/>
        </w:rPr>
        <w:t xml:space="preserve"> </w:t>
      </w:r>
      <w:r w:rsidRPr="003C372E">
        <w:rPr>
          <w:rFonts w:asciiTheme="minorHAnsi" w:hAnsiTheme="minorHAnsi" w:cstheme="minorHAnsi"/>
          <w:b/>
          <w:color w:val="000000"/>
          <w:kern w:val="1"/>
        </w:rPr>
        <w:t xml:space="preserve">Zakup i dostawa </w:t>
      </w:r>
      <w:r w:rsidRPr="003C372E">
        <w:rPr>
          <w:rFonts w:asciiTheme="minorHAnsi" w:hAnsiTheme="minorHAnsi" w:cstheme="minorHAnsi"/>
          <w:b/>
          <w:bCs/>
          <w:color w:val="000000"/>
          <w:kern w:val="1"/>
        </w:rPr>
        <w:t xml:space="preserve">wyposażenia sali terapii </w:t>
      </w:r>
      <w:r w:rsidRPr="003C372E">
        <w:rPr>
          <w:rFonts w:asciiTheme="minorHAnsi" w:hAnsiTheme="minorHAnsi" w:cstheme="minorHAnsi"/>
          <w:b/>
          <w:color w:val="000000"/>
          <w:kern w:val="1"/>
        </w:rPr>
        <w:t xml:space="preserve">logopedycznej dla </w:t>
      </w:r>
      <w:r w:rsidRPr="003C372E">
        <w:rPr>
          <w:rFonts w:asciiTheme="minorHAnsi" w:hAnsiTheme="minorHAnsi" w:cstheme="minorHAnsi"/>
          <w:b/>
          <w:bCs/>
          <w:color w:val="000000"/>
        </w:rPr>
        <w:t xml:space="preserve">Publicznej Szkoły Podstawowej </w:t>
      </w:r>
      <w:r w:rsidRPr="003C372E">
        <w:rPr>
          <w:rFonts w:asciiTheme="minorHAnsi" w:hAnsiTheme="minorHAnsi" w:cstheme="minorHAnsi"/>
          <w:b/>
          <w:bCs/>
        </w:rPr>
        <w:t>im. Aleksandra Kamińskiego w Lubrańcu, ul. Nowa 6, 87-890 Lubraniec</w:t>
      </w:r>
    </w:p>
    <w:p w:rsidR="003C372E" w:rsidRPr="003C372E" w:rsidRDefault="003C372E" w:rsidP="003C372E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CF6DCC">
        <w:rPr>
          <w:rFonts w:asciiTheme="minorHAnsi" w:hAnsiTheme="minorHAnsi" w:cstheme="minorHAnsi"/>
          <w:b/>
          <w:bCs/>
          <w:u w:val="single"/>
        </w:rPr>
        <w:t>Miejsce dostawy:</w:t>
      </w:r>
      <w:r w:rsidRPr="003C372E">
        <w:rPr>
          <w:rFonts w:asciiTheme="minorHAnsi" w:hAnsiTheme="minorHAnsi" w:cstheme="minorHAnsi"/>
          <w:b/>
          <w:bCs/>
        </w:rPr>
        <w:t xml:space="preserve"> </w:t>
      </w:r>
      <w:r w:rsidRPr="003C372E">
        <w:rPr>
          <w:rFonts w:asciiTheme="minorHAnsi" w:hAnsiTheme="minorHAnsi" w:cstheme="minorHAnsi"/>
          <w:b/>
          <w:bCs/>
          <w:color w:val="000000"/>
        </w:rPr>
        <w:t>Publiczn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3C372E">
        <w:rPr>
          <w:rFonts w:asciiTheme="minorHAnsi" w:hAnsiTheme="minorHAnsi" w:cstheme="minorHAnsi"/>
          <w:b/>
          <w:bCs/>
          <w:color w:val="000000"/>
        </w:rPr>
        <w:t xml:space="preserve"> Szkoł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3C372E">
        <w:rPr>
          <w:rFonts w:asciiTheme="minorHAnsi" w:hAnsiTheme="minorHAnsi" w:cstheme="minorHAnsi"/>
          <w:b/>
          <w:bCs/>
          <w:color w:val="000000"/>
        </w:rPr>
        <w:t xml:space="preserve"> Podstawow</w:t>
      </w:r>
      <w:r>
        <w:rPr>
          <w:rFonts w:asciiTheme="minorHAnsi" w:hAnsiTheme="minorHAnsi" w:cstheme="minorHAnsi"/>
          <w:b/>
          <w:bCs/>
          <w:color w:val="000000"/>
        </w:rPr>
        <w:t>a</w:t>
      </w:r>
      <w:r w:rsidRPr="003C372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3C372E">
        <w:rPr>
          <w:rFonts w:asciiTheme="minorHAnsi" w:hAnsiTheme="minorHAnsi" w:cstheme="minorHAnsi"/>
          <w:b/>
          <w:bCs/>
        </w:rPr>
        <w:t>im. Aleksandra Kamińskiego w Lubrańcu, ul. Nowa 6, 87-890 Lubraniec</w:t>
      </w:r>
    </w:p>
    <w:p w:rsidR="003C372E" w:rsidRDefault="003C372E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tbl>
      <w:tblPr>
        <w:tblStyle w:val="Tabela-Siatka"/>
        <w:tblW w:w="13749" w:type="dxa"/>
        <w:tblInd w:w="421" w:type="dxa"/>
        <w:tblLook w:val="04A0"/>
      </w:tblPr>
      <w:tblGrid>
        <w:gridCol w:w="691"/>
        <w:gridCol w:w="1516"/>
        <w:gridCol w:w="911"/>
        <w:gridCol w:w="1985"/>
        <w:gridCol w:w="1985"/>
        <w:gridCol w:w="1985"/>
        <w:gridCol w:w="1985"/>
        <w:gridCol w:w="2691"/>
      </w:tblGrid>
      <w:tr w:rsidR="003C372E" w:rsidTr="003C372E">
        <w:tc>
          <w:tcPr>
            <w:tcW w:w="691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A098B">
              <w:rPr>
                <w:rFonts w:asciiTheme="minorHAnsi" w:hAnsiTheme="minorHAnsi" w:cstheme="minorHAnsi"/>
                <w:b/>
                <w:kern w:val="1"/>
                <w:lang w:val="pl-PL"/>
              </w:rPr>
              <w:t>LP.</w:t>
            </w:r>
          </w:p>
        </w:tc>
        <w:tc>
          <w:tcPr>
            <w:tcW w:w="1516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A098B">
              <w:rPr>
                <w:rFonts w:asciiTheme="minorHAnsi" w:hAnsiTheme="minorHAnsi" w:cstheme="minorHAnsi"/>
                <w:b/>
                <w:kern w:val="1"/>
                <w:lang w:val="pl-PL"/>
              </w:rPr>
              <w:t>Nazwa p</w:t>
            </w:r>
            <w:r>
              <w:rPr>
                <w:rFonts w:asciiTheme="minorHAnsi" w:hAnsiTheme="minorHAnsi" w:cstheme="minorHAnsi"/>
                <w:b/>
                <w:kern w:val="1"/>
                <w:lang w:val="pl-PL"/>
              </w:rPr>
              <w:t>ozycji</w:t>
            </w:r>
          </w:p>
        </w:tc>
        <w:tc>
          <w:tcPr>
            <w:tcW w:w="911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Ilość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:rsidR="003C372E" w:rsidRPr="001A098B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3C372E" w:rsidRPr="00692FCD" w:rsidTr="003C372E">
        <w:tc>
          <w:tcPr>
            <w:tcW w:w="691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2FC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16" w:type="dxa"/>
          </w:tcPr>
          <w:p w:rsidR="003C372E" w:rsidRPr="00692FCD" w:rsidRDefault="003C372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92FC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Logopedyczny labirynt – pomoc dydaktyczna do realizacji zajęć logopedycznych</w:t>
            </w:r>
          </w:p>
        </w:tc>
        <w:tc>
          <w:tcPr>
            <w:tcW w:w="911" w:type="dxa"/>
          </w:tcPr>
          <w:p w:rsidR="003C372E" w:rsidRPr="00692FCD" w:rsidRDefault="003C372E" w:rsidP="003C372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72E" w:rsidTr="003C372E">
        <w:tc>
          <w:tcPr>
            <w:tcW w:w="691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2FC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16" w:type="dxa"/>
          </w:tcPr>
          <w:p w:rsidR="003C372E" w:rsidRPr="007D13C1" w:rsidRDefault="003C372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D13C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Zestaw wiatraków logopedycznych – pomoc dydaktyczna do realizacji zajęć logopedycznych</w:t>
            </w:r>
          </w:p>
        </w:tc>
        <w:tc>
          <w:tcPr>
            <w:tcW w:w="911" w:type="dxa"/>
          </w:tcPr>
          <w:p w:rsidR="003C372E" w:rsidRPr="007D13C1" w:rsidRDefault="003C372E" w:rsidP="003C372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3C372E" w:rsidRPr="007D13C1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C372E" w:rsidRPr="007D13C1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7D13C1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7D13C1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3C372E" w:rsidRPr="007D13C1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72E" w:rsidRPr="00012203" w:rsidTr="003C372E">
        <w:tc>
          <w:tcPr>
            <w:tcW w:w="691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2FC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16" w:type="dxa"/>
          </w:tcPr>
          <w:p w:rsidR="003C372E" w:rsidRPr="00012203" w:rsidRDefault="003C372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1220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Zestaw edukacyjny </w:t>
            </w:r>
            <w:r w:rsidRPr="0001220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typu „głuchy telefon” – pomoc dydaktyczna do realizacji zajęć logopedycznych</w:t>
            </w:r>
          </w:p>
        </w:tc>
        <w:tc>
          <w:tcPr>
            <w:tcW w:w="911" w:type="dxa"/>
          </w:tcPr>
          <w:p w:rsidR="003C372E" w:rsidRPr="00012203" w:rsidRDefault="003C372E" w:rsidP="003C372E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3C372E" w:rsidRPr="00012203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C372E" w:rsidRPr="00012203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012203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012203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3C372E" w:rsidRPr="00012203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72E" w:rsidRPr="00B20620" w:rsidTr="003C372E">
        <w:tc>
          <w:tcPr>
            <w:tcW w:w="691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2F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1516" w:type="dxa"/>
          </w:tcPr>
          <w:p w:rsidR="003C372E" w:rsidRPr="00B20620" w:rsidRDefault="003C372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2062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Makatka z literkami – pomoc dydaktyczna do realizacji zajęć logopedycznych</w:t>
            </w:r>
          </w:p>
        </w:tc>
        <w:tc>
          <w:tcPr>
            <w:tcW w:w="911" w:type="dxa"/>
          </w:tcPr>
          <w:p w:rsidR="003C372E" w:rsidRPr="00B20620" w:rsidRDefault="003C372E" w:rsidP="003C372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72E" w:rsidRPr="00B20620" w:rsidTr="003C372E">
        <w:tc>
          <w:tcPr>
            <w:tcW w:w="691" w:type="dxa"/>
          </w:tcPr>
          <w:p w:rsidR="003C372E" w:rsidRPr="00692FCD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2FC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16" w:type="dxa"/>
          </w:tcPr>
          <w:p w:rsidR="003C372E" w:rsidRPr="00B20620" w:rsidRDefault="003C372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B2062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Dywaniki edukacyjne z literkami i obrazkami – pomoc dydaktyczna do realizacji zajęć logopedycznych</w:t>
            </w:r>
          </w:p>
        </w:tc>
        <w:tc>
          <w:tcPr>
            <w:tcW w:w="911" w:type="dxa"/>
          </w:tcPr>
          <w:p w:rsidR="003C372E" w:rsidRPr="00B20620" w:rsidRDefault="003C372E" w:rsidP="003C372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3C372E" w:rsidRPr="00B20620" w:rsidRDefault="003C372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21B6" w:rsidRPr="00B20620" w:rsidTr="002A6E7B">
        <w:tc>
          <w:tcPr>
            <w:tcW w:w="3118" w:type="dxa"/>
            <w:gridSpan w:val="3"/>
          </w:tcPr>
          <w:p w:rsidR="003F21B6" w:rsidRPr="003F21B6" w:rsidRDefault="003F21B6" w:rsidP="003C372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F21B6">
              <w:rPr>
                <w:rFonts w:asciiTheme="minorHAnsi" w:hAnsiTheme="minorHAnsi" w:cstheme="minorHAnsi"/>
                <w:b/>
                <w:bCs/>
              </w:rPr>
              <w:t>Razem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proofErr w:type="spellStart"/>
            <w:r w:rsidRPr="003F21B6">
              <w:rPr>
                <w:rFonts w:asciiTheme="minorHAnsi" w:hAnsiTheme="minorHAnsi" w:cstheme="minorHAnsi"/>
                <w:b/>
                <w:bCs/>
              </w:rPr>
              <w:t>Zadanie</w:t>
            </w:r>
            <w:proofErr w:type="spellEnd"/>
            <w:r w:rsidRPr="003F21B6">
              <w:rPr>
                <w:rFonts w:asciiTheme="minorHAnsi" w:hAnsiTheme="minorHAnsi" w:cstheme="minorHAnsi"/>
                <w:b/>
                <w:bCs/>
              </w:rPr>
              <w:t xml:space="preserve"> 4.</w:t>
            </w:r>
          </w:p>
          <w:p w:rsidR="003F21B6" w:rsidRDefault="003F21B6" w:rsidP="003C372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B20620" w:rsidRDefault="003F21B6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B20620" w:rsidRDefault="003F21B6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B20620" w:rsidRDefault="003F21B6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21B6" w:rsidRPr="00B20620" w:rsidRDefault="003F21B6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3F21B6" w:rsidRPr="00B20620" w:rsidRDefault="003F21B6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C372E" w:rsidRDefault="003C372E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CF6DCC" w:rsidRPr="00CF6DCC" w:rsidRDefault="00CF6DCC" w:rsidP="00CF6DCC">
      <w:pPr>
        <w:jc w:val="both"/>
        <w:rPr>
          <w:rFonts w:asciiTheme="minorHAnsi" w:hAnsiTheme="minorHAnsi" w:cstheme="minorHAnsi"/>
          <w:b/>
          <w:kern w:val="1"/>
          <w:u w:val="single"/>
        </w:rPr>
      </w:pPr>
      <w:r w:rsidRPr="00CF6DCC">
        <w:rPr>
          <w:rFonts w:asciiTheme="minorHAnsi" w:hAnsiTheme="minorHAnsi" w:cstheme="minorHAnsi"/>
          <w:b/>
          <w:kern w:val="1"/>
          <w:u w:val="single"/>
        </w:rPr>
        <w:t>Część V – Meble szkolne / meble do pracowni komputerowych/językowych</w:t>
      </w:r>
    </w:p>
    <w:p w:rsidR="00CF6DCC" w:rsidRPr="00CF6DCC" w:rsidRDefault="00CF6DCC" w:rsidP="00CF6DCC">
      <w:pPr>
        <w:jc w:val="both"/>
        <w:rPr>
          <w:rFonts w:asciiTheme="minorHAnsi" w:hAnsiTheme="minorHAnsi" w:cstheme="minorHAnsi"/>
          <w:b/>
          <w:bCs/>
        </w:rPr>
      </w:pPr>
    </w:p>
    <w:p w:rsidR="00CF6DCC" w:rsidRPr="00CF6DCC" w:rsidRDefault="00CF6DCC" w:rsidP="00CF6DCC">
      <w:pPr>
        <w:jc w:val="both"/>
        <w:rPr>
          <w:rFonts w:asciiTheme="minorHAnsi" w:hAnsiTheme="minorHAnsi" w:cstheme="minorHAnsi"/>
          <w:b/>
          <w:bCs/>
        </w:rPr>
      </w:pPr>
      <w:r w:rsidRPr="00CF6DCC">
        <w:rPr>
          <w:rFonts w:asciiTheme="minorHAnsi" w:hAnsiTheme="minorHAnsi" w:cstheme="minorHAnsi"/>
          <w:b/>
          <w:kern w:val="2"/>
          <w:u w:val="single"/>
        </w:rPr>
        <w:t>Zadanie 1.</w:t>
      </w:r>
      <w:r w:rsidRPr="00CF6DCC">
        <w:rPr>
          <w:rFonts w:asciiTheme="minorHAnsi" w:hAnsiTheme="minorHAnsi" w:cstheme="minorHAnsi"/>
          <w:b/>
          <w:kern w:val="2"/>
        </w:rPr>
        <w:t xml:space="preserve"> </w:t>
      </w:r>
      <w:r w:rsidRPr="00CF6DCC">
        <w:rPr>
          <w:rFonts w:asciiTheme="minorHAnsi" w:hAnsiTheme="minorHAnsi" w:cstheme="minorHAnsi"/>
          <w:b/>
          <w:kern w:val="1"/>
        </w:rPr>
        <w:t xml:space="preserve">Zakup i dostawa mebli oraz wyposażenia meblowego dla Publicznej </w:t>
      </w:r>
      <w:r w:rsidRPr="00CF6DCC">
        <w:rPr>
          <w:rFonts w:asciiTheme="minorHAnsi" w:hAnsiTheme="minorHAnsi" w:cstheme="minorHAnsi"/>
          <w:b/>
          <w:bCs/>
          <w:color w:val="000000"/>
        </w:rPr>
        <w:t xml:space="preserve">Szkoły Podstawowej </w:t>
      </w:r>
      <w:proofErr w:type="spellStart"/>
      <w:r w:rsidRPr="00CF6DCC">
        <w:rPr>
          <w:rFonts w:asciiTheme="minorHAnsi" w:hAnsiTheme="minorHAnsi" w:cstheme="minorHAnsi"/>
          <w:b/>
          <w:bCs/>
        </w:rPr>
        <w:t>im.st</w:t>
      </w:r>
      <w:proofErr w:type="spellEnd"/>
      <w:r w:rsidRPr="00CF6DCC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CF6DCC" w:rsidRPr="00CF6DCC" w:rsidRDefault="00CF6DCC" w:rsidP="00CF6DCC">
      <w:pPr>
        <w:jc w:val="both"/>
        <w:rPr>
          <w:rFonts w:asciiTheme="minorHAnsi" w:hAnsiTheme="minorHAnsi" w:cstheme="minorHAnsi"/>
          <w:b/>
          <w:bCs/>
        </w:rPr>
      </w:pPr>
      <w:r w:rsidRPr="00CF6DCC">
        <w:rPr>
          <w:rFonts w:asciiTheme="minorHAnsi" w:hAnsiTheme="minorHAnsi" w:cstheme="minorHAnsi"/>
          <w:b/>
          <w:bCs/>
          <w:u w:val="single"/>
        </w:rPr>
        <w:t>Miejsce dostawy:</w:t>
      </w:r>
      <w:r w:rsidRPr="00CF6DCC">
        <w:rPr>
          <w:rFonts w:asciiTheme="minorHAnsi" w:hAnsiTheme="minorHAnsi" w:cstheme="minorHAnsi"/>
          <w:b/>
          <w:bCs/>
        </w:rPr>
        <w:t xml:space="preserve"> </w:t>
      </w:r>
      <w:r w:rsidRPr="00CF6DCC">
        <w:rPr>
          <w:rFonts w:asciiTheme="minorHAnsi" w:hAnsiTheme="minorHAnsi" w:cstheme="minorHAnsi"/>
          <w:b/>
          <w:kern w:val="1"/>
        </w:rPr>
        <w:t xml:space="preserve">Publiczna </w:t>
      </w:r>
      <w:r w:rsidRPr="00CF6DCC">
        <w:rPr>
          <w:rFonts w:asciiTheme="minorHAnsi" w:hAnsiTheme="minorHAnsi" w:cstheme="minorHAnsi"/>
          <w:b/>
          <w:bCs/>
          <w:color w:val="000000"/>
        </w:rPr>
        <w:t xml:space="preserve">Szkoła Podstawowa </w:t>
      </w:r>
      <w:proofErr w:type="spellStart"/>
      <w:r w:rsidRPr="00CF6DCC">
        <w:rPr>
          <w:rFonts w:asciiTheme="minorHAnsi" w:hAnsiTheme="minorHAnsi" w:cstheme="minorHAnsi"/>
          <w:b/>
          <w:bCs/>
        </w:rPr>
        <w:t>im.st</w:t>
      </w:r>
      <w:proofErr w:type="spellEnd"/>
      <w:r w:rsidRPr="00CF6DCC">
        <w:rPr>
          <w:rFonts w:asciiTheme="minorHAnsi" w:hAnsiTheme="minorHAnsi" w:cstheme="minorHAnsi"/>
          <w:b/>
          <w:bCs/>
        </w:rPr>
        <w:t>. sierż. Feliksa Rybickiego w Sarnowie, Józefowo 2, 87-865 Izbica Kujawska</w:t>
      </w:r>
    </w:p>
    <w:p w:rsidR="00CF6DCC" w:rsidRDefault="00CF6DCC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tbl>
      <w:tblPr>
        <w:tblStyle w:val="Tabela-Siatka"/>
        <w:tblW w:w="13749" w:type="dxa"/>
        <w:tblInd w:w="421" w:type="dxa"/>
        <w:tblLook w:val="04A0"/>
      </w:tblPr>
      <w:tblGrid>
        <w:gridCol w:w="708"/>
        <w:gridCol w:w="1437"/>
        <w:gridCol w:w="973"/>
        <w:gridCol w:w="1985"/>
        <w:gridCol w:w="1985"/>
        <w:gridCol w:w="1985"/>
        <w:gridCol w:w="1985"/>
        <w:gridCol w:w="2691"/>
      </w:tblGrid>
      <w:tr w:rsidR="00CF6DCC" w:rsidRPr="00756CE3" w:rsidTr="00CF6DCC">
        <w:tc>
          <w:tcPr>
            <w:tcW w:w="708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756CE3">
              <w:rPr>
                <w:rFonts w:asciiTheme="minorHAnsi" w:hAnsiTheme="minorHAnsi" w:cstheme="minorHAnsi"/>
                <w:b/>
                <w:bCs/>
                <w:lang w:val="pl-PL"/>
              </w:rPr>
              <w:t>L.P.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756CE3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Nazwa p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ozycji</w:t>
            </w:r>
          </w:p>
        </w:tc>
        <w:tc>
          <w:tcPr>
            <w:tcW w:w="973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Ilość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:rsidR="00CF6DCC" w:rsidRPr="00756CE3" w:rsidRDefault="00CF6DCC" w:rsidP="00B13F7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lastRenderedPageBreak/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CF6DCC" w:rsidRPr="00756CE3" w:rsidTr="00CF6DCC">
        <w:tc>
          <w:tcPr>
            <w:tcW w:w="708" w:type="dxa"/>
          </w:tcPr>
          <w:p w:rsidR="00CF6DCC" w:rsidRPr="00425197" w:rsidRDefault="00CF6DCC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2519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437" w:type="dxa"/>
          </w:tcPr>
          <w:p w:rsidR="00CF6DCC" w:rsidRPr="00425197" w:rsidRDefault="00CF6DCC" w:rsidP="00B13F71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2519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Stolik jednoosobowy regulowany - </w:t>
            </w:r>
            <w:r w:rsidRPr="0042519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wyposażenie do realizacji zajęć rozwijających kompetencje cyfrowe</w:t>
            </w:r>
          </w:p>
        </w:tc>
        <w:tc>
          <w:tcPr>
            <w:tcW w:w="973" w:type="dxa"/>
          </w:tcPr>
          <w:p w:rsidR="00CF6DCC" w:rsidRPr="00425197" w:rsidRDefault="00CF6DCC" w:rsidP="00CF6DCC">
            <w:pPr>
              <w:pStyle w:val="NormalnyWeb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1985" w:type="dxa"/>
          </w:tcPr>
          <w:p w:rsidR="00CF6DCC" w:rsidRPr="00425197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CF6DCC" w:rsidRPr="00425197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F6DCC" w:rsidRPr="00425197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F6DCC" w:rsidRPr="00425197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CF6DCC" w:rsidRPr="00425197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6DCC" w:rsidRPr="00756CE3" w:rsidTr="00CF6DCC">
        <w:tc>
          <w:tcPr>
            <w:tcW w:w="708" w:type="dxa"/>
          </w:tcPr>
          <w:p w:rsidR="00CF6DCC" w:rsidRPr="00FD1C12" w:rsidRDefault="00CF6DCC" w:rsidP="00B13F7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D1C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437" w:type="dxa"/>
          </w:tcPr>
          <w:p w:rsidR="00CF6DCC" w:rsidRPr="00FD1C12" w:rsidRDefault="00CF6DCC" w:rsidP="00B13F71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D1C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Krzesło szkolne – rozmiar S - wyposażenie do realizacji zajęć rozwijających kompetencje cyfrowe</w:t>
            </w:r>
          </w:p>
        </w:tc>
        <w:tc>
          <w:tcPr>
            <w:tcW w:w="973" w:type="dxa"/>
          </w:tcPr>
          <w:p w:rsidR="00CF6DCC" w:rsidRPr="00FD1C12" w:rsidRDefault="00CF6DCC" w:rsidP="00CF6DCC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1985" w:type="dxa"/>
          </w:tcPr>
          <w:p w:rsidR="00CF6DCC" w:rsidRPr="00FD1C12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CF6DCC" w:rsidRPr="00FD1C12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F6DCC" w:rsidRPr="00FD1C12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F6DCC" w:rsidRPr="00FD1C12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CF6DCC" w:rsidRPr="00FD1C12" w:rsidRDefault="00CF6DCC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5014" w:rsidRPr="00756CE3" w:rsidTr="009E74EF">
        <w:tc>
          <w:tcPr>
            <w:tcW w:w="3118" w:type="dxa"/>
            <w:gridSpan w:val="3"/>
          </w:tcPr>
          <w:p w:rsidR="004D5014" w:rsidRPr="004D5014" w:rsidRDefault="004D5014" w:rsidP="00CF6DCC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4D5014">
              <w:rPr>
                <w:rFonts w:asciiTheme="minorHAnsi" w:hAnsiTheme="minorHAnsi" w:cstheme="minorHAnsi"/>
                <w:b/>
                <w:bCs/>
              </w:rPr>
              <w:t>Razem</w:t>
            </w:r>
            <w:proofErr w:type="spellEnd"/>
            <w:r w:rsidRPr="004D5014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proofErr w:type="spellStart"/>
            <w:r w:rsidRPr="004D5014">
              <w:rPr>
                <w:rFonts w:asciiTheme="minorHAnsi" w:hAnsiTheme="minorHAnsi" w:cstheme="minorHAnsi"/>
                <w:b/>
                <w:bCs/>
              </w:rPr>
              <w:t>Zadanie</w:t>
            </w:r>
            <w:proofErr w:type="spellEnd"/>
            <w:r w:rsidRPr="004D5014">
              <w:rPr>
                <w:rFonts w:asciiTheme="minorHAnsi" w:hAnsiTheme="minorHAnsi" w:cstheme="minorHAnsi"/>
                <w:b/>
                <w:bCs/>
              </w:rPr>
              <w:t xml:space="preserve"> 1</w:t>
            </w:r>
          </w:p>
          <w:p w:rsidR="004D5014" w:rsidRDefault="004D5014" w:rsidP="00CF6DCC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D1C12" w:rsidRDefault="004D5014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D1C12" w:rsidRDefault="004D5014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D1C12" w:rsidRDefault="004D5014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D1C12" w:rsidRDefault="004D5014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4D5014" w:rsidRPr="00FD1C12" w:rsidRDefault="004D5014" w:rsidP="00B13F7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F6DCC" w:rsidRDefault="00CF6DCC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CF6DCC" w:rsidRDefault="00CF6DCC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CF6DCC" w:rsidRPr="00CF6DCC" w:rsidRDefault="00CF6DCC" w:rsidP="00CF6DCC">
      <w:pPr>
        <w:suppressAutoHyphens/>
        <w:contextualSpacing/>
        <w:jc w:val="both"/>
        <w:rPr>
          <w:rFonts w:asciiTheme="minorHAnsi" w:hAnsiTheme="minorHAnsi" w:cstheme="minorHAnsi"/>
          <w:b/>
        </w:rPr>
      </w:pPr>
      <w:r w:rsidRPr="00CF6DCC">
        <w:rPr>
          <w:rFonts w:asciiTheme="minorHAnsi" w:hAnsiTheme="minorHAnsi" w:cstheme="minorHAnsi"/>
          <w:b/>
          <w:kern w:val="2"/>
          <w:u w:val="single"/>
        </w:rPr>
        <w:t>Zadanie 2.</w:t>
      </w:r>
      <w:r w:rsidRPr="00CF6DCC">
        <w:rPr>
          <w:rFonts w:asciiTheme="minorHAnsi" w:hAnsiTheme="minorHAnsi" w:cstheme="minorHAnsi"/>
          <w:b/>
          <w:kern w:val="2"/>
        </w:rPr>
        <w:t xml:space="preserve"> </w:t>
      </w:r>
      <w:r w:rsidRPr="00CF6DCC">
        <w:rPr>
          <w:rFonts w:asciiTheme="minorHAnsi" w:hAnsiTheme="minorHAnsi" w:cstheme="minorHAnsi"/>
          <w:b/>
          <w:kern w:val="1"/>
        </w:rPr>
        <w:t xml:space="preserve">Zakup i dostawa mebli oraz wyposażenia meblowego dla Publicznej </w:t>
      </w:r>
      <w:r w:rsidRPr="00CF6DCC">
        <w:rPr>
          <w:rFonts w:asciiTheme="minorHAnsi" w:hAnsiTheme="minorHAnsi" w:cstheme="minorHAnsi"/>
          <w:b/>
          <w:bCs/>
          <w:color w:val="000000"/>
        </w:rPr>
        <w:t xml:space="preserve">Szkoły Podstawowej </w:t>
      </w:r>
      <w:r w:rsidRPr="00CF6DCC">
        <w:rPr>
          <w:rFonts w:asciiTheme="minorHAnsi" w:hAnsiTheme="minorHAnsi" w:cstheme="minorHAnsi"/>
          <w:b/>
          <w:color w:val="000000"/>
        </w:rPr>
        <w:t xml:space="preserve">im. Tadeusza Kościuszki w Zgłowiączce, </w:t>
      </w:r>
      <w:r w:rsidRPr="00CF6DCC">
        <w:rPr>
          <w:rFonts w:asciiTheme="minorHAnsi" w:hAnsiTheme="minorHAnsi" w:cstheme="minorHAnsi"/>
          <w:b/>
        </w:rPr>
        <w:t>Zgłowiączka 28, 87-890 Lubraniec</w:t>
      </w:r>
    </w:p>
    <w:p w:rsidR="00CF6DCC" w:rsidRPr="00CF6DCC" w:rsidRDefault="00CF6DCC" w:rsidP="00CF6DCC">
      <w:pPr>
        <w:suppressAutoHyphens/>
        <w:contextualSpacing/>
        <w:jc w:val="both"/>
        <w:rPr>
          <w:rFonts w:asciiTheme="minorHAnsi" w:hAnsiTheme="minorHAnsi" w:cstheme="minorHAnsi"/>
          <w:b/>
        </w:rPr>
      </w:pPr>
      <w:r w:rsidRPr="00CF6DCC">
        <w:rPr>
          <w:rFonts w:asciiTheme="minorHAnsi" w:hAnsiTheme="minorHAnsi" w:cstheme="minorHAnsi"/>
          <w:b/>
          <w:bCs/>
          <w:u w:val="single"/>
        </w:rPr>
        <w:t>Miejsce dostawy:</w:t>
      </w:r>
      <w:r w:rsidRPr="00CF6DCC">
        <w:rPr>
          <w:rFonts w:asciiTheme="minorHAnsi" w:hAnsiTheme="minorHAnsi" w:cstheme="minorHAnsi"/>
          <w:b/>
          <w:bCs/>
        </w:rPr>
        <w:t xml:space="preserve"> </w:t>
      </w:r>
      <w:r w:rsidRPr="00CF6DCC">
        <w:rPr>
          <w:rFonts w:asciiTheme="minorHAnsi" w:hAnsiTheme="minorHAnsi" w:cstheme="minorHAnsi"/>
          <w:b/>
          <w:kern w:val="1"/>
        </w:rPr>
        <w:t xml:space="preserve">Publiczna </w:t>
      </w:r>
      <w:r w:rsidRPr="00CF6DCC">
        <w:rPr>
          <w:rFonts w:asciiTheme="minorHAnsi" w:hAnsiTheme="minorHAnsi" w:cstheme="minorHAnsi"/>
          <w:b/>
          <w:bCs/>
          <w:color w:val="000000"/>
        </w:rPr>
        <w:t xml:space="preserve">Szkoła Podstawowa </w:t>
      </w:r>
      <w:r w:rsidRPr="00CF6DCC">
        <w:rPr>
          <w:rFonts w:asciiTheme="minorHAnsi" w:hAnsiTheme="minorHAnsi" w:cstheme="minorHAnsi"/>
          <w:b/>
          <w:color w:val="000000"/>
        </w:rPr>
        <w:t xml:space="preserve">im. Tadeusza Kościuszki w Zgłowiączce, </w:t>
      </w:r>
      <w:r w:rsidRPr="00CF6DCC">
        <w:rPr>
          <w:rFonts w:asciiTheme="minorHAnsi" w:hAnsiTheme="minorHAnsi" w:cstheme="minorHAnsi"/>
          <w:b/>
        </w:rPr>
        <w:t>Zgłowiączka 28, 87-890 Lubraniec</w:t>
      </w:r>
    </w:p>
    <w:p w:rsidR="00CF6DCC" w:rsidRPr="00CF6DCC" w:rsidRDefault="00CF6DCC" w:rsidP="00CF6DCC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13749" w:type="dxa"/>
        <w:tblInd w:w="421" w:type="dxa"/>
        <w:tblLook w:val="04A0"/>
      </w:tblPr>
      <w:tblGrid>
        <w:gridCol w:w="708"/>
        <w:gridCol w:w="1600"/>
        <w:gridCol w:w="810"/>
        <w:gridCol w:w="1985"/>
        <w:gridCol w:w="1985"/>
        <w:gridCol w:w="1985"/>
        <w:gridCol w:w="1985"/>
        <w:gridCol w:w="2691"/>
      </w:tblGrid>
      <w:tr w:rsidR="00467590" w:rsidRPr="00756CE3" w:rsidTr="00467590">
        <w:tc>
          <w:tcPr>
            <w:tcW w:w="708" w:type="dxa"/>
            <w:shd w:val="clear" w:color="auto" w:fill="D9D9D9" w:themeFill="background1" w:themeFillShade="D9"/>
          </w:tcPr>
          <w:p w:rsidR="00467590" w:rsidRPr="00756CE3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r w:rsidRPr="00756CE3">
              <w:rPr>
                <w:rFonts w:asciiTheme="minorHAnsi" w:hAnsiTheme="minorHAnsi" w:cstheme="minorHAnsi"/>
                <w:b/>
                <w:kern w:val="1"/>
                <w:lang w:val="pl-PL"/>
              </w:rPr>
              <w:t>LP.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467590" w:rsidRPr="00756CE3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r w:rsidRPr="00756CE3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Nazwa p</w:t>
            </w:r>
            <w:r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ozycji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467590" w:rsidRPr="00756CE3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r>
              <w:rPr>
                <w:rFonts w:asciiTheme="minorHAnsi" w:hAnsiTheme="minorHAnsi" w:cstheme="minorHAnsi"/>
                <w:b/>
                <w:kern w:val="1"/>
                <w:lang w:val="pl-PL"/>
              </w:rPr>
              <w:t>Ilość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7590" w:rsidRPr="00756CE3" w:rsidRDefault="00126947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  <w:lang w:val="pl-PL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7590" w:rsidRPr="00756CE3" w:rsidRDefault="00126947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7590" w:rsidRPr="00756CE3" w:rsidRDefault="00126947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7590" w:rsidRPr="00756CE3" w:rsidRDefault="00126947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:rsidR="00467590" w:rsidRPr="00756CE3" w:rsidRDefault="00126947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467590" w:rsidRPr="00756CE3" w:rsidTr="00467590">
        <w:tc>
          <w:tcPr>
            <w:tcW w:w="708" w:type="dxa"/>
          </w:tcPr>
          <w:p w:rsidR="00467590" w:rsidRPr="00BC3830" w:rsidRDefault="00467590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BC3830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600" w:type="dxa"/>
          </w:tcPr>
          <w:p w:rsidR="00467590" w:rsidRPr="00BC3830" w:rsidRDefault="00467590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BC383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Biurko </w:t>
            </w:r>
            <w:r w:rsidRPr="00BC383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lastRenderedPageBreak/>
              <w:t>nauczycielskie z zabudową i szafką na komputer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– wyposażenie do realizacji zajęć z języka angielskiego – pracownia językowa</w:t>
            </w:r>
          </w:p>
        </w:tc>
        <w:tc>
          <w:tcPr>
            <w:tcW w:w="810" w:type="dxa"/>
          </w:tcPr>
          <w:p w:rsidR="00467590" w:rsidRPr="00FA517D" w:rsidRDefault="00467590" w:rsidP="00467590">
            <w:pPr>
              <w:tabs>
                <w:tab w:val="num" w:pos="1440"/>
              </w:tabs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467590" w:rsidRPr="00BC3830" w:rsidRDefault="00467590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467590" w:rsidRPr="00BC3830" w:rsidRDefault="00467590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BC3830" w:rsidRDefault="00467590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BC3830" w:rsidRDefault="00467590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67590" w:rsidRPr="00BC3830" w:rsidRDefault="00467590" w:rsidP="00B13F71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467590" w:rsidRPr="00756CE3" w:rsidTr="00467590">
        <w:tc>
          <w:tcPr>
            <w:tcW w:w="708" w:type="dxa"/>
          </w:tcPr>
          <w:p w:rsidR="00467590" w:rsidRPr="001E19B2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1E19B2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2</w:t>
            </w:r>
          </w:p>
        </w:tc>
        <w:tc>
          <w:tcPr>
            <w:tcW w:w="1600" w:type="dxa"/>
          </w:tcPr>
          <w:p w:rsidR="00467590" w:rsidRPr="001E19B2" w:rsidRDefault="00467590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1E19B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Ergonomiczny stolik uczniowski 2-osobowy z kanałami kablowymi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wyposażenie do realizacji zajęć z języka angielskiego – pracownia językowa</w:t>
            </w:r>
          </w:p>
        </w:tc>
        <w:tc>
          <w:tcPr>
            <w:tcW w:w="810" w:type="dxa"/>
          </w:tcPr>
          <w:p w:rsidR="00467590" w:rsidRPr="00FA517D" w:rsidRDefault="00467590" w:rsidP="00467590">
            <w:pPr>
              <w:tabs>
                <w:tab w:val="num" w:pos="1440"/>
              </w:tabs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:rsidR="00467590" w:rsidRPr="001E19B2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467590" w:rsidRPr="001E19B2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1E19B2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1E19B2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67590" w:rsidRPr="001E19B2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467590" w:rsidRPr="00756CE3" w:rsidTr="00467590">
        <w:tc>
          <w:tcPr>
            <w:tcW w:w="708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447E8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3</w:t>
            </w:r>
          </w:p>
        </w:tc>
        <w:tc>
          <w:tcPr>
            <w:tcW w:w="1600" w:type="dxa"/>
          </w:tcPr>
          <w:p w:rsidR="00467590" w:rsidRPr="008A320C" w:rsidRDefault="0046759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8A3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Krzesło uczniowskie ergonomiczne bez podłokietników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wyposażenie do realizacji zajęć z języka angielskiego – pracownia językowa</w:t>
            </w:r>
          </w:p>
        </w:tc>
        <w:tc>
          <w:tcPr>
            <w:tcW w:w="810" w:type="dxa"/>
          </w:tcPr>
          <w:p w:rsidR="00467590" w:rsidRPr="008A320C" w:rsidRDefault="00467590" w:rsidP="00467590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  <w:t>16</w:t>
            </w:r>
          </w:p>
        </w:tc>
        <w:tc>
          <w:tcPr>
            <w:tcW w:w="1985" w:type="dxa"/>
          </w:tcPr>
          <w:p w:rsidR="00467590" w:rsidRPr="00E447E8" w:rsidRDefault="0046759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67590" w:rsidRPr="00E447E8" w:rsidRDefault="00467590" w:rsidP="00B13F71">
            <w:pPr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467590" w:rsidRPr="00756CE3" w:rsidTr="00467590">
        <w:tc>
          <w:tcPr>
            <w:tcW w:w="708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447E8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4</w:t>
            </w:r>
          </w:p>
        </w:tc>
        <w:tc>
          <w:tcPr>
            <w:tcW w:w="1600" w:type="dxa"/>
          </w:tcPr>
          <w:p w:rsidR="00467590" w:rsidRPr="00827E3E" w:rsidRDefault="00467590" w:rsidP="00B13F71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  <w:r w:rsidRPr="00827E3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Fotel nauczyciela </w:t>
            </w:r>
            <w:r w:rsidRPr="00827E3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ergonomiczny, obrotowy, tapicerowany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wyposażenie do realizacji zajęć z języka angielskiego – pracownia językowa</w:t>
            </w:r>
          </w:p>
        </w:tc>
        <w:tc>
          <w:tcPr>
            <w:tcW w:w="810" w:type="dxa"/>
          </w:tcPr>
          <w:p w:rsidR="00467590" w:rsidRPr="00580EEC" w:rsidRDefault="00467590" w:rsidP="00467590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467590" w:rsidRPr="00756CE3" w:rsidTr="00467590">
        <w:tc>
          <w:tcPr>
            <w:tcW w:w="708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E447E8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lastRenderedPageBreak/>
              <w:t>5</w:t>
            </w:r>
          </w:p>
        </w:tc>
        <w:tc>
          <w:tcPr>
            <w:tcW w:w="1600" w:type="dxa"/>
          </w:tcPr>
          <w:p w:rsidR="00467590" w:rsidRPr="00E447E8" w:rsidRDefault="00467590" w:rsidP="00B13F71">
            <w:pPr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pl-PL"/>
              </w:rPr>
            </w:pPr>
            <w:r w:rsidRPr="00E447E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Zewnętrzny stół do gry w szachy z ławkami – mebel szkolny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wyposażenie do realizacji zajęć matematycznych</w:t>
            </w:r>
          </w:p>
        </w:tc>
        <w:tc>
          <w:tcPr>
            <w:tcW w:w="810" w:type="dxa"/>
          </w:tcPr>
          <w:p w:rsidR="00467590" w:rsidRPr="00467590" w:rsidRDefault="00467590" w:rsidP="0046759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lang w:val="pl-PL"/>
              </w:rPr>
            </w:pPr>
            <w:r w:rsidRPr="00467590">
              <w:rPr>
                <w:rFonts w:asciiTheme="minorHAnsi" w:hAnsiTheme="minorHAnsi" w:cstheme="minorHAnsi"/>
                <w:bCs/>
                <w:kern w:val="1"/>
                <w:lang w:val="pl-PL"/>
              </w:rPr>
              <w:t>1</w:t>
            </w: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67590" w:rsidRPr="00E447E8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467590" w:rsidRPr="00756CE3" w:rsidTr="00467590">
        <w:tc>
          <w:tcPr>
            <w:tcW w:w="708" w:type="dxa"/>
          </w:tcPr>
          <w:p w:rsidR="00467590" w:rsidRPr="00FA517D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FA517D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6</w:t>
            </w:r>
          </w:p>
        </w:tc>
        <w:tc>
          <w:tcPr>
            <w:tcW w:w="1600" w:type="dxa"/>
          </w:tcPr>
          <w:p w:rsidR="00467590" w:rsidRPr="00FA517D" w:rsidRDefault="00467590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FA517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Stojak na tła fotograficzne – wyposażenie pracowni fotograficznej</w:t>
            </w:r>
          </w:p>
        </w:tc>
        <w:tc>
          <w:tcPr>
            <w:tcW w:w="810" w:type="dxa"/>
          </w:tcPr>
          <w:p w:rsidR="00467590" w:rsidRPr="00467590" w:rsidRDefault="00467590" w:rsidP="00467590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6759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467590" w:rsidRPr="00FA517D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467590" w:rsidRPr="00FA517D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FA517D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FA517D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67590" w:rsidRPr="00FA517D" w:rsidRDefault="00467590" w:rsidP="00B13F7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467590" w:rsidRPr="00756CE3" w:rsidTr="00467590">
        <w:tc>
          <w:tcPr>
            <w:tcW w:w="708" w:type="dxa"/>
          </w:tcPr>
          <w:p w:rsidR="00467590" w:rsidRPr="00FA517D" w:rsidRDefault="00467590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FA517D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7</w:t>
            </w:r>
          </w:p>
        </w:tc>
        <w:tc>
          <w:tcPr>
            <w:tcW w:w="1600" w:type="dxa"/>
          </w:tcPr>
          <w:p w:rsidR="00467590" w:rsidRPr="00FA517D" w:rsidRDefault="00467590" w:rsidP="00B13F71">
            <w:pPr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FA517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Ławka do sesji fotograficznych – wyposażenie pracowni fotograficznej</w:t>
            </w:r>
          </w:p>
        </w:tc>
        <w:tc>
          <w:tcPr>
            <w:tcW w:w="810" w:type="dxa"/>
          </w:tcPr>
          <w:p w:rsidR="00467590" w:rsidRPr="00467590" w:rsidRDefault="00467590" w:rsidP="00467590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  <w:r w:rsidRPr="00467590"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467590" w:rsidRPr="00FA517D" w:rsidRDefault="00467590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467590" w:rsidRPr="00FA517D" w:rsidRDefault="00467590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FA517D" w:rsidRDefault="00467590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590" w:rsidRPr="00FA517D" w:rsidRDefault="00467590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67590" w:rsidRPr="00FA517D" w:rsidRDefault="00467590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  <w:tr w:rsidR="004D5014" w:rsidRPr="00756CE3" w:rsidTr="00C4208D">
        <w:tc>
          <w:tcPr>
            <w:tcW w:w="3118" w:type="dxa"/>
            <w:gridSpan w:val="3"/>
          </w:tcPr>
          <w:p w:rsidR="004D5014" w:rsidRPr="004D5014" w:rsidRDefault="004D5014" w:rsidP="00467590">
            <w:pPr>
              <w:jc w:val="center"/>
              <w:rPr>
                <w:rFonts w:asciiTheme="minorHAnsi" w:hAnsiTheme="minorHAnsi" w:cstheme="minorHAnsi"/>
                <w:b/>
                <w:kern w:val="1"/>
              </w:rPr>
            </w:pPr>
            <w:proofErr w:type="spellStart"/>
            <w:r w:rsidRPr="004D5014">
              <w:rPr>
                <w:rFonts w:asciiTheme="minorHAnsi" w:hAnsiTheme="minorHAnsi" w:cstheme="minorHAnsi"/>
                <w:b/>
                <w:kern w:val="1"/>
              </w:rPr>
              <w:t>Razem</w:t>
            </w:r>
            <w:proofErr w:type="spellEnd"/>
            <w:r w:rsidRPr="004D5014">
              <w:rPr>
                <w:rFonts w:asciiTheme="minorHAnsi" w:hAnsiTheme="minorHAnsi" w:cstheme="minorHAnsi"/>
                <w:b/>
                <w:kern w:val="1"/>
              </w:rPr>
              <w:t xml:space="preserve">: </w:t>
            </w:r>
            <w:proofErr w:type="spellStart"/>
            <w:r w:rsidRPr="004D5014">
              <w:rPr>
                <w:rFonts w:asciiTheme="minorHAnsi" w:hAnsiTheme="minorHAnsi" w:cstheme="minorHAnsi"/>
                <w:b/>
                <w:kern w:val="1"/>
              </w:rPr>
              <w:t>Zadanie</w:t>
            </w:r>
            <w:proofErr w:type="spellEnd"/>
            <w:r w:rsidRPr="004D5014">
              <w:rPr>
                <w:rFonts w:asciiTheme="minorHAnsi" w:hAnsiTheme="minorHAnsi" w:cstheme="minorHAnsi"/>
                <w:b/>
                <w:kern w:val="1"/>
              </w:rPr>
              <w:t xml:space="preserve"> 2.</w:t>
            </w:r>
          </w:p>
          <w:p w:rsidR="004D5014" w:rsidRPr="00467590" w:rsidRDefault="004D5014" w:rsidP="00467590">
            <w:pPr>
              <w:jc w:val="center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A517D" w:rsidRDefault="004D5014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A517D" w:rsidRDefault="004D5014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A517D" w:rsidRDefault="004D5014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FA517D" w:rsidRDefault="004D5014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  <w:tc>
          <w:tcPr>
            <w:tcW w:w="2691" w:type="dxa"/>
          </w:tcPr>
          <w:p w:rsidR="004D5014" w:rsidRPr="00FA517D" w:rsidRDefault="004D5014" w:rsidP="00B13F71">
            <w:pPr>
              <w:jc w:val="both"/>
              <w:rPr>
                <w:rFonts w:asciiTheme="minorHAnsi" w:hAnsiTheme="minorHAnsi" w:cstheme="minorHAnsi"/>
                <w:bCs/>
                <w:kern w:val="1"/>
                <w:sz w:val="20"/>
                <w:szCs w:val="20"/>
              </w:rPr>
            </w:pPr>
          </w:p>
        </w:tc>
      </w:tr>
    </w:tbl>
    <w:p w:rsidR="00CF6DCC" w:rsidRDefault="00CF6DCC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CF6DCC" w:rsidRDefault="00CF6DCC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CF6DCC" w:rsidRPr="00CF6DCC" w:rsidRDefault="00CF6DCC" w:rsidP="00CF6DCC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CF6DCC">
        <w:rPr>
          <w:rFonts w:asciiTheme="minorHAnsi" w:hAnsiTheme="minorHAnsi" w:cstheme="minorHAnsi"/>
          <w:b/>
          <w:bCs/>
          <w:u w:val="single"/>
        </w:rPr>
        <w:t>Zadanie 3.</w:t>
      </w:r>
      <w:r w:rsidRPr="00CF6DCC">
        <w:rPr>
          <w:rFonts w:asciiTheme="minorHAnsi" w:hAnsiTheme="minorHAnsi" w:cstheme="minorHAnsi"/>
          <w:b/>
          <w:bCs/>
        </w:rPr>
        <w:t xml:space="preserve"> </w:t>
      </w:r>
      <w:r w:rsidRPr="00CF6DCC">
        <w:rPr>
          <w:rFonts w:asciiTheme="minorHAnsi" w:hAnsiTheme="minorHAnsi" w:cstheme="minorHAnsi"/>
          <w:b/>
          <w:kern w:val="1"/>
        </w:rPr>
        <w:t xml:space="preserve">Zakup i dostawa mebli oraz wyposażenia meblowego dla Publicznej </w:t>
      </w:r>
      <w:r w:rsidRPr="00CF6DCC">
        <w:rPr>
          <w:rFonts w:asciiTheme="minorHAnsi" w:hAnsiTheme="minorHAnsi" w:cstheme="minorHAnsi"/>
          <w:b/>
          <w:bCs/>
          <w:color w:val="000000"/>
        </w:rPr>
        <w:t xml:space="preserve">Szkoły Podstawowej </w:t>
      </w:r>
      <w:r w:rsidRPr="00CF6DCC">
        <w:rPr>
          <w:rFonts w:asciiTheme="minorHAnsi" w:hAnsiTheme="minorHAnsi" w:cstheme="minorHAnsi"/>
          <w:b/>
          <w:bCs/>
        </w:rPr>
        <w:t>im. Aleksandra Kamińskiego w Lubrańcu, ul. Nowa 6, 87-890 Lubraniec</w:t>
      </w:r>
    </w:p>
    <w:p w:rsidR="00CF6DCC" w:rsidRDefault="00CF6DCC" w:rsidP="00CF6DCC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CF6DCC">
        <w:rPr>
          <w:rFonts w:asciiTheme="minorHAnsi" w:hAnsiTheme="minorHAnsi" w:cstheme="minorHAnsi"/>
          <w:b/>
          <w:bCs/>
          <w:u w:val="single"/>
        </w:rPr>
        <w:t xml:space="preserve">Miejsce dostawy: </w:t>
      </w:r>
      <w:r w:rsidRPr="00CF6DCC">
        <w:rPr>
          <w:rFonts w:asciiTheme="minorHAnsi" w:hAnsiTheme="minorHAnsi" w:cstheme="minorHAnsi"/>
          <w:b/>
          <w:kern w:val="1"/>
        </w:rPr>
        <w:t xml:space="preserve">Publiczna </w:t>
      </w:r>
      <w:r w:rsidRPr="00CF6DCC">
        <w:rPr>
          <w:rFonts w:asciiTheme="minorHAnsi" w:hAnsiTheme="minorHAnsi" w:cstheme="minorHAnsi"/>
          <w:b/>
          <w:bCs/>
          <w:color w:val="000000"/>
        </w:rPr>
        <w:t xml:space="preserve">Szkoła Podstawowa </w:t>
      </w:r>
      <w:r w:rsidRPr="00CF6DCC">
        <w:rPr>
          <w:rFonts w:asciiTheme="minorHAnsi" w:hAnsiTheme="minorHAnsi" w:cstheme="minorHAnsi"/>
          <w:b/>
          <w:bCs/>
        </w:rPr>
        <w:t>im. Aleksandra Kamińskiego w Lubrańcu, ul. Nowa 6, 87-890 Lubraniec</w:t>
      </w:r>
    </w:p>
    <w:p w:rsidR="00CB29FE" w:rsidRPr="00CF6DCC" w:rsidRDefault="00CB29FE" w:rsidP="00CF6DCC">
      <w:pPr>
        <w:spacing w:before="120" w:after="12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13749" w:type="dxa"/>
        <w:tblInd w:w="421" w:type="dxa"/>
        <w:tblLook w:val="04A0"/>
      </w:tblPr>
      <w:tblGrid>
        <w:gridCol w:w="708"/>
        <w:gridCol w:w="1389"/>
        <w:gridCol w:w="1021"/>
        <w:gridCol w:w="1985"/>
        <w:gridCol w:w="1985"/>
        <w:gridCol w:w="1985"/>
        <w:gridCol w:w="1985"/>
        <w:gridCol w:w="2691"/>
      </w:tblGrid>
      <w:tr w:rsidR="00CB29FE" w:rsidTr="00CB29FE">
        <w:tc>
          <w:tcPr>
            <w:tcW w:w="708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29FE">
              <w:rPr>
                <w:rFonts w:asciiTheme="minorHAnsi" w:hAnsiTheme="minorHAnsi" w:cstheme="minorHAnsi"/>
                <w:b/>
                <w:kern w:val="1"/>
                <w:lang w:val="pl-PL"/>
              </w:rPr>
              <w:t>LP.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29FE">
              <w:rPr>
                <w:rFonts w:asciiTheme="minorHAnsi" w:eastAsia="Calibri" w:hAnsiTheme="minorHAnsi" w:cstheme="minorHAnsi"/>
                <w:b/>
                <w:color w:val="000000"/>
                <w:lang w:val="pl-PL" w:eastAsia="en-US"/>
              </w:rPr>
              <w:t>Nazwa pozycji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CB29FE">
              <w:rPr>
                <w:rFonts w:asciiTheme="minorHAnsi" w:hAnsiTheme="minorHAnsi" w:cstheme="minorHAnsi"/>
                <w:b/>
                <w:bCs/>
              </w:rPr>
              <w:t>Ilość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netto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Stawka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Kwota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podatku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VAT (PLN)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brutto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sztukę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:rsidR="00CB29FE" w:rsidRPr="00CB29FE" w:rsidRDefault="00CB29FE" w:rsidP="00CB29F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Łączna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cena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(PLN)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za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pozycję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3 x </w:t>
            </w:r>
            <w:proofErr w:type="spellStart"/>
            <w:r w:rsidRPr="002A6896">
              <w:rPr>
                <w:rFonts w:asciiTheme="minorHAnsi" w:hAnsiTheme="minorHAnsi" w:cstheme="minorHAnsi"/>
                <w:b/>
                <w:bCs/>
              </w:rPr>
              <w:t>kolumna</w:t>
            </w:r>
            <w:proofErr w:type="spellEnd"/>
            <w:r w:rsidRPr="002A6896">
              <w:rPr>
                <w:rFonts w:asciiTheme="minorHAnsi" w:hAnsiTheme="minorHAnsi" w:cstheme="minorHAnsi"/>
                <w:b/>
                <w:bCs/>
              </w:rPr>
              <w:t xml:space="preserve"> 7)</w:t>
            </w:r>
          </w:p>
        </w:tc>
      </w:tr>
      <w:tr w:rsidR="00CB29FE" w:rsidTr="00CB29FE">
        <w:tc>
          <w:tcPr>
            <w:tcW w:w="708" w:type="dxa"/>
          </w:tcPr>
          <w:p w:rsidR="00CB29FE" w:rsidRPr="00475F61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75F6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389" w:type="dxa"/>
          </w:tcPr>
          <w:p w:rsidR="00CB29FE" w:rsidRPr="00475F61" w:rsidRDefault="00CB29F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75F6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Krzesło uczniowskie – rozmiar S - przeznaczone do wyposażenia pracowni językowej</w:t>
            </w:r>
          </w:p>
        </w:tc>
        <w:tc>
          <w:tcPr>
            <w:tcW w:w="1021" w:type="dxa"/>
          </w:tcPr>
          <w:p w:rsidR="00CB29FE" w:rsidRPr="00CB29FE" w:rsidRDefault="00CB29FE" w:rsidP="00CB29F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B29F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24</w:t>
            </w:r>
          </w:p>
        </w:tc>
        <w:tc>
          <w:tcPr>
            <w:tcW w:w="1985" w:type="dxa"/>
          </w:tcPr>
          <w:p w:rsidR="00CB29FE" w:rsidRPr="00475F61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CB29FE" w:rsidRPr="00475F61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475F61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475F61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CB29FE" w:rsidRPr="00475F61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9FE" w:rsidTr="00CB29FE">
        <w:tc>
          <w:tcPr>
            <w:tcW w:w="708" w:type="dxa"/>
          </w:tcPr>
          <w:p w:rsidR="00CB29FE" w:rsidRPr="009444C3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444C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389" w:type="dxa"/>
          </w:tcPr>
          <w:p w:rsidR="00CB29FE" w:rsidRPr="009444C3" w:rsidRDefault="00CB29F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444C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Krzesło biurowe nauczyciela - przeznaczone do wyposażenia pracowni językowej</w:t>
            </w:r>
          </w:p>
        </w:tc>
        <w:tc>
          <w:tcPr>
            <w:tcW w:w="1021" w:type="dxa"/>
          </w:tcPr>
          <w:p w:rsidR="00CB29FE" w:rsidRPr="00CB29FE" w:rsidRDefault="00CB29FE" w:rsidP="00CB29FE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B29F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85" w:type="dxa"/>
          </w:tcPr>
          <w:p w:rsidR="00CB29FE" w:rsidRPr="009444C3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CB29FE" w:rsidRPr="009444C3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9444C3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9444C3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CB29FE" w:rsidRPr="009444C3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9FE" w:rsidTr="00CB29FE">
        <w:tc>
          <w:tcPr>
            <w:tcW w:w="708" w:type="dxa"/>
          </w:tcPr>
          <w:p w:rsidR="00CB29FE" w:rsidRPr="00F44A9A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44A9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1389" w:type="dxa"/>
          </w:tcPr>
          <w:p w:rsidR="00CB29FE" w:rsidRPr="00F44A9A" w:rsidRDefault="00CB29F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44A9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Stolik uczniowski dwuosobowy - przeznaczony do wyposażenia pracowni językowej</w:t>
            </w:r>
          </w:p>
        </w:tc>
        <w:tc>
          <w:tcPr>
            <w:tcW w:w="1021" w:type="dxa"/>
          </w:tcPr>
          <w:p w:rsidR="00CB29FE" w:rsidRPr="00CB29FE" w:rsidRDefault="00CB29FE" w:rsidP="00CB29FE">
            <w:pPr>
              <w:spacing w:before="100" w:beforeAutospacing="1" w:after="100" w:afterAutospacing="1"/>
              <w:jc w:val="center"/>
              <w:outlineLvl w:val="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B29F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12</w:t>
            </w:r>
          </w:p>
        </w:tc>
        <w:tc>
          <w:tcPr>
            <w:tcW w:w="1985" w:type="dxa"/>
          </w:tcPr>
          <w:p w:rsidR="00CB29FE" w:rsidRPr="00F44A9A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CB29FE" w:rsidRPr="00F44A9A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F44A9A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F44A9A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CB29FE" w:rsidRPr="00F44A9A" w:rsidRDefault="00CB29FE" w:rsidP="00B13F7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9FE" w:rsidTr="00CB29FE">
        <w:tc>
          <w:tcPr>
            <w:tcW w:w="708" w:type="dxa"/>
          </w:tcPr>
          <w:p w:rsidR="00CB29FE" w:rsidRPr="00C14C9E" w:rsidRDefault="00CB29FE" w:rsidP="00B13F71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14C9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389" w:type="dxa"/>
          </w:tcPr>
          <w:p w:rsidR="00CB29FE" w:rsidRPr="00C14C9E" w:rsidRDefault="00CB29FE" w:rsidP="00B13F71">
            <w:pPr>
              <w:spacing w:before="120" w:after="120"/>
              <w:contextualSpacing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14C9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Biurko nauczyciela z szafką - przeznaczone do </w:t>
            </w:r>
            <w:r w:rsidRPr="00C14C9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wyposażenia pracowni językowej</w:t>
            </w:r>
          </w:p>
        </w:tc>
        <w:tc>
          <w:tcPr>
            <w:tcW w:w="1021" w:type="dxa"/>
          </w:tcPr>
          <w:p w:rsidR="00CB29FE" w:rsidRPr="00C14C9E" w:rsidRDefault="00CB29FE" w:rsidP="00CB29F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985" w:type="dxa"/>
          </w:tcPr>
          <w:p w:rsidR="00CB29FE" w:rsidRPr="00C14C9E" w:rsidRDefault="00CB29FE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CB29FE" w:rsidRPr="00C14C9E" w:rsidRDefault="00CB29FE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C14C9E" w:rsidRDefault="00CB29FE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B29FE" w:rsidRPr="00C14C9E" w:rsidRDefault="00CB29FE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CB29FE" w:rsidRPr="00C14C9E" w:rsidRDefault="00CB29FE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5014" w:rsidTr="00AB40A5">
        <w:tc>
          <w:tcPr>
            <w:tcW w:w="3118" w:type="dxa"/>
            <w:gridSpan w:val="3"/>
          </w:tcPr>
          <w:p w:rsidR="004D5014" w:rsidRPr="004D5014" w:rsidRDefault="004D5014" w:rsidP="00CB29F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4D5014">
              <w:rPr>
                <w:rFonts w:asciiTheme="minorHAnsi" w:hAnsiTheme="minorHAnsi" w:cstheme="minorHAnsi"/>
                <w:b/>
                <w:bCs/>
              </w:rPr>
              <w:lastRenderedPageBreak/>
              <w:t>Razem</w:t>
            </w:r>
            <w:proofErr w:type="spellEnd"/>
            <w:r w:rsidRPr="004D5014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proofErr w:type="spellStart"/>
            <w:r w:rsidRPr="004D5014">
              <w:rPr>
                <w:rFonts w:asciiTheme="minorHAnsi" w:hAnsiTheme="minorHAnsi" w:cstheme="minorHAnsi"/>
                <w:b/>
                <w:bCs/>
              </w:rPr>
              <w:t>Zadanie</w:t>
            </w:r>
            <w:proofErr w:type="spellEnd"/>
            <w:r w:rsidRPr="004D5014">
              <w:rPr>
                <w:rFonts w:asciiTheme="minorHAnsi" w:hAnsiTheme="minorHAnsi" w:cstheme="minorHAnsi"/>
                <w:b/>
                <w:bCs/>
              </w:rPr>
              <w:t xml:space="preserve"> 3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4D5014" w:rsidRDefault="004D5014" w:rsidP="00CB29FE">
            <w:pPr>
              <w:spacing w:before="100" w:beforeAutospacing="1" w:after="100" w:afterAutospacing="1"/>
              <w:jc w:val="center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C14C9E" w:rsidRDefault="004D5014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C14C9E" w:rsidRDefault="004D5014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C14C9E" w:rsidRDefault="004D5014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5014" w:rsidRPr="00C14C9E" w:rsidRDefault="004D5014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1" w:type="dxa"/>
          </w:tcPr>
          <w:p w:rsidR="004D5014" w:rsidRPr="00C14C9E" w:rsidRDefault="004D5014" w:rsidP="00B13F71">
            <w:pPr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F6DCC" w:rsidRDefault="00CF6DCC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E85ED2" w:rsidRPr="002E4DDF" w:rsidRDefault="00E85ED2" w:rsidP="00E85ED2">
      <w:pPr>
        <w:jc w:val="both"/>
        <w:rPr>
          <w:rFonts w:ascii="Arial Narrow" w:hAnsi="Arial Narrow"/>
        </w:rPr>
      </w:pPr>
    </w:p>
    <w:p w:rsidR="00A53016" w:rsidRDefault="00A53016" w:rsidP="00E85ED2">
      <w:pPr>
        <w:rPr>
          <w:rFonts w:ascii="Arial Narrow" w:hAnsi="Arial Narrow"/>
          <w:b/>
          <w:bCs/>
        </w:rPr>
      </w:pPr>
    </w:p>
    <w:p w:rsidR="00A53016" w:rsidRDefault="00A53016" w:rsidP="00E85ED2">
      <w:pPr>
        <w:rPr>
          <w:rFonts w:ascii="Arial Narrow" w:hAnsi="Arial Narrow"/>
          <w:b/>
          <w:bCs/>
        </w:rPr>
      </w:pPr>
    </w:p>
    <w:p w:rsidR="00E85ED2" w:rsidRPr="002E4DDF" w:rsidRDefault="00E85ED2" w:rsidP="00E85ED2">
      <w:pPr>
        <w:rPr>
          <w:rFonts w:ascii="Arial Narrow" w:hAnsi="Arial Narrow" w:cstheme="minorHAnsi"/>
          <w:b/>
          <w:bCs/>
        </w:rPr>
      </w:pPr>
    </w:p>
    <w:p w:rsidR="00483B30" w:rsidRDefault="00483B30" w:rsidP="00FB3002">
      <w:pPr>
        <w:spacing w:after="200"/>
        <w:contextualSpacing/>
        <w:rPr>
          <w:rFonts w:ascii="Arial Narrow" w:hAnsi="Arial Narrow"/>
          <w:sz w:val="22"/>
          <w:szCs w:val="22"/>
        </w:rPr>
      </w:pPr>
    </w:p>
    <w:p w:rsidR="00483B30" w:rsidRPr="00A53016" w:rsidRDefault="00483B30" w:rsidP="00FB3002">
      <w:pPr>
        <w:spacing w:after="200"/>
        <w:contextualSpacing/>
        <w:rPr>
          <w:rFonts w:ascii="Arial Narrow" w:hAnsi="Arial Narrow"/>
          <w:sz w:val="22"/>
          <w:szCs w:val="22"/>
        </w:rPr>
      </w:pPr>
    </w:p>
    <w:p w:rsidR="00910884" w:rsidRPr="002E4DDF" w:rsidRDefault="00910884" w:rsidP="00A065CB">
      <w:pPr>
        <w:jc w:val="both"/>
        <w:rPr>
          <w:rFonts w:ascii="Arial Narrow" w:hAnsi="Arial Narrow" w:cstheme="minorHAnsi"/>
          <w:b/>
          <w:kern w:val="1"/>
        </w:rPr>
      </w:pPr>
    </w:p>
    <w:p w:rsidR="00910884" w:rsidRPr="002E4DDF" w:rsidRDefault="00910884" w:rsidP="00910884">
      <w:pPr>
        <w:spacing w:after="120"/>
        <w:rPr>
          <w:rFonts w:ascii="Arial Narrow" w:eastAsiaTheme="minorHAnsi" w:hAnsi="Arial Narrow"/>
        </w:rPr>
      </w:pPr>
      <w:r w:rsidRPr="002E4DDF">
        <w:rPr>
          <w:rFonts w:ascii="Arial Narrow" w:eastAsiaTheme="minorHAnsi" w:hAnsi="Arial Narrow"/>
        </w:rPr>
        <w:t>…………………………, dnia ……………….202</w:t>
      </w:r>
      <w:r w:rsidR="00EA3B6F">
        <w:rPr>
          <w:rFonts w:ascii="Arial Narrow" w:eastAsiaTheme="minorHAnsi" w:hAnsi="Arial Narrow"/>
        </w:rPr>
        <w:t>6</w:t>
      </w:r>
      <w:r w:rsidRPr="002E4DDF">
        <w:rPr>
          <w:rFonts w:ascii="Arial Narrow" w:eastAsiaTheme="minorHAnsi" w:hAnsi="Arial Narrow"/>
        </w:rPr>
        <w:t xml:space="preserve"> r.</w:t>
      </w:r>
    </w:p>
    <w:p w:rsidR="00910884" w:rsidRPr="002E4DDF" w:rsidRDefault="00910884" w:rsidP="00910884">
      <w:pPr>
        <w:rPr>
          <w:rFonts w:ascii="Arial Narrow" w:hAnsi="Arial Narrow" w:cstheme="minorHAnsi"/>
        </w:rPr>
      </w:pPr>
    </w:p>
    <w:p w:rsidR="00910884" w:rsidRPr="002E4DDF" w:rsidRDefault="00910884" w:rsidP="00910884">
      <w:pPr>
        <w:rPr>
          <w:rFonts w:ascii="Arial Narrow" w:eastAsiaTheme="minorHAnsi" w:hAnsi="Arial Narrow"/>
          <w:b/>
          <w:u w:val="single"/>
        </w:rPr>
      </w:pPr>
    </w:p>
    <w:p w:rsidR="00910884" w:rsidRPr="002E4DDF" w:rsidRDefault="00910884" w:rsidP="00910884">
      <w:pPr>
        <w:rPr>
          <w:rFonts w:ascii="Arial Narrow" w:eastAsiaTheme="minorHAnsi" w:hAnsi="Arial Narrow"/>
          <w:b/>
          <w:u w:val="single"/>
        </w:rPr>
      </w:pPr>
    </w:p>
    <w:p w:rsidR="00910884" w:rsidRPr="002E4DDF" w:rsidRDefault="00910884" w:rsidP="00910884">
      <w:pPr>
        <w:rPr>
          <w:rFonts w:ascii="Arial Narrow" w:eastAsiaTheme="minorHAnsi" w:hAnsi="Arial Narrow"/>
          <w:b/>
          <w:u w:val="single"/>
        </w:rPr>
      </w:pPr>
      <w:r w:rsidRPr="002E4DDF">
        <w:rPr>
          <w:rFonts w:ascii="Arial Narrow" w:eastAsiaTheme="minorHAnsi" w:hAnsi="Arial Narrow"/>
          <w:b/>
          <w:u w:val="single"/>
        </w:rPr>
        <w:t>Informacja dla Wykonawcy:</w:t>
      </w:r>
    </w:p>
    <w:p w:rsidR="00910884" w:rsidRPr="002E4DDF" w:rsidRDefault="00910884" w:rsidP="00910884">
      <w:pPr>
        <w:rPr>
          <w:rFonts w:ascii="Arial Narrow" w:eastAsiaTheme="minorHAnsi" w:hAnsi="Arial Narrow"/>
          <w:i/>
        </w:rPr>
      </w:pPr>
      <w:r w:rsidRPr="002E4DDF">
        <w:rPr>
          <w:rFonts w:ascii="Arial Narrow" w:eastAsiaTheme="minorHAnsi" w:hAnsi="Arial Narrow"/>
          <w:i/>
        </w:rPr>
        <w:t>Przedmiotowy środek dowodowy musi być opatrzony przez osobę lub osoby uprawnione do reprezentowania wykonawcy kwalifikowanym podpisem elektronicznym, podpisem zaufanym lub podpisem osobistym</w:t>
      </w:r>
    </w:p>
    <w:p w:rsidR="00910884" w:rsidRPr="002E4DDF" w:rsidRDefault="00910884" w:rsidP="00A065CB">
      <w:pPr>
        <w:jc w:val="both"/>
        <w:rPr>
          <w:rFonts w:ascii="Arial Narrow" w:hAnsi="Arial Narrow" w:cstheme="minorHAnsi"/>
          <w:b/>
          <w:kern w:val="1"/>
        </w:rPr>
      </w:pPr>
    </w:p>
    <w:sectPr w:rsidR="00910884" w:rsidRPr="002E4DDF" w:rsidSect="00D159E5">
      <w:headerReference w:type="default" r:id="rId8"/>
      <w:footerReference w:type="default" r:id="rId9"/>
      <w:pgSz w:w="16838" w:h="11906" w:orient="landscape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AF4" w:rsidRPr="000638D5" w:rsidRDefault="00504AF4" w:rsidP="00D82329">
      <w:r w:rsidRPr="000638D5">
        <w:separator/>
      </w:r>
    </w:p>
  </w:endnote>
  <w:endnote w:type="continuationSeparator" w:id="0">
    <w:p w:rsidR="00504AF4" w:rsidRPr="000638D5" w:rsidRDefault="00504AF4" w:rsidP="00D82329">
      <w:r w:rsidRPr="000638D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1"/>
    <w:family w:val="auto"/>
    <w:pitch w:val="variable"/>
    <w:sig w:usb0="00000000" w:usb1="00000000" w:usb2="00000000" w:usb3="00000000" w:csb0="00000000" w:csb1="00000000"/>
  </w:font>
  <w:font w:name="StarSymbol">
    <w:altName w:val="Calibri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1" w:name="_Hlk153271747" w:displacedByCustomXml="next"/>
  <w:bookmarkStart w:id="2" w:name="_Hlk152576392" w:displacedByCustomXml="next"/>
  <w:bookmarkStart w:id="3" w:name="_Hlk152576391" w:displacedByCustomXml="next"/>
  <w:bookmarkStart w:id="4" w:name="_Hlk151645382" w:displacedByCustomXml="next"/>
  <w:bookmarkStart w:id="5" w:name="_Hlk151645381" w:displacedByCustomXml="next"/>
  <w:bookmarkStart w:id="6" w:name="_Hlk151642794" w:displacedByCustomXml="next"/>
  <w:bookmarkStart w:id="7" w:name="_Hlk151642793" w:displacedByCustomXml="next"/>
  <w:bookmarkStart w:id="8" w:name="_Hlk151642122" w:displacedByCustomXml="next"/>
  <w:bookmarkStart w:id="9" w:name="_Hlk151642121" w:displacedByCustomXml="next"/>
  <w:bookmarkStart w:id="10" w:name="_Hlk151641943" w:displacedByCustomXml="next"/>
  <w:bookmarkStart w:id="11" w:name="_Hlk151641942" w:displacedByCustomXml="next"/>
  <w:bookmarkStart w:id="12" w:name="_Hlk151641552" w:displacedByCustomXml="next"/>
  <w:bookmarkStart w:id="13" w:name="_Hlk151641551" w:displacedByCustomXml="next"/>
  <w:bookmarkStart w:id="14" w:name="_Hlk151641269" w:displacedByCustomXml="next"/>
  <w:bookmarkStart w:id="15" w:name="_Hlk151641268" w:displacedByCustomXml="next"/>
  <w:bookmarkStart w:id="16" w:name="_Hlk151631573" w:displacedByCustomXml="next"/>
  <w:bookmarkStart w:id="17" w:name="_Hlk151631572" w:displacedByCustomXml="next"/>
  <w:bookmarkStart w:id="18" w:name="_Hlk151629888" w:displacedByCustomXml="next"/>
  <w:bookmarkStart w:id="19" w:name="_Hlk151629887" w:displacedByCustomXml="next"/>
  <w:bookmarkStart w:id="20" w:name="_Hlk151629661" w:displacedByCustomXml="next"/>
  <w:bookmarkStart w:id="21" w:name="_Hlk151629660" w:displacedByCustomXml="next"/>
  <w:bookmarkStart w:id="22" w:name="_Hlk151628058" w:displacedByCustomXml="next"/>
  <w:bookmarkStart w:id="23" w:name="_Hlk151628057" w:displacedByCustomXml="next"/>
  <w:sdt>
    <w:sdtPr>
      <w:id w:val="-1725835260"/>
      <w:docPartObj>
        <w:docPartGallery w:val="Page Numbers (Bottom of Page)"/>
        <w:docPartUnique/>
      </w:docPartObj>
    </w:sdtPr>
    <w:sdtContent>
      <w:p w:rsidR="008B710D" w:rsidRDefault="00F113F2">
        <w:pPr>
          <w:pStyle w:val="Stopka"/>
          <w:jc w:val="right"/>
        </w:pPr>
        <w:r>
          <w:fldChar w:fldCharType="begin"/>
        </w:r>
        <w:r w:rsidR="008B710D">
          <w:instrText>PAGE   \* MERGEFORMAT</w:instrText>
        </w:r>
        <w:r>
          <w:fldChar w:fldCharType="separate"/>
        </w:r>
        <w:r w:rsidR="001075AA">
          <w:rPr>
            <w:noProof/>
          </w:rPr>
          <w:t>18</w:t>
        </w:r>
        <w:r>
          <w:fldChar w:fldCharType="end"/>
        </w:r>
      </w:p>
    </w:sdtContent>
  </w:sdt>
  <w:p w:rsidR="00432920" w:rsidRPr="00FB3002" w:rsidRDefault="00432920" w:rsidP="00FB30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AF4" w:rsidRPr="000638D5" w:rsidRDefault="00504AF4" w:rsidP="00D82329">
      <w:r w:rsidRPr="000638D5">
        <w:separator/>
      </w:r>
    </w:p>
  </w:footnote>
  <w:footnote w:type="continuationSeparator" w:id="0">
    <w:p w:rsidR="00504AF4" w:rsidRPr="000638D5" w:rsidRDefault="00504AF4" w:rsidP="00D82329">
      <w:r w:rsidRPr="000638D5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F77" w:rsidRPr="000638D5" w:rsidRDefault="00F113F2" w:rsidP="00F4686A">
    <w:pPr>
      <w:pStyle w:val="Nagwek"/>
      <w:tabs>
        <w:tab w:val="center" w:pos="7002"/>
        <w:tab w:val="left" w:pos="13125"/>
      </w:tabs>
      <w:jc w:val="center"/>
    </w:pPr>
    <w:sdt>
      <w:sdtPr>
        <w:id w:val="-1320263304"/>
        <w:docPartObj>
          <w:docPartGallery w:val="Page Numbers (Margins)"/>
          <w:docPartUnique/>
        </w:docPartObj>
      </w:sdtPr>
      <w:sdtContent>
        <w:r>
          <w:rPr>
            <w:noProof/>
            <w:lang w:eastAsia="pl-PL"/>
          </w:rPr>
          <w:pict>
            <v:rect id="Prostokąt 2" o:spid="_x0000_s1026" style="position:absolute;left:0;text-align:left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<v:textbox style="layout-flow:vertical;mso-layout-flow-alt:bottom-to-top;mso-fit-shape-to-text:t">
                <w:txbxContent>
                  <w:p w:rsidR="00235422" w:rsidRDefault="0023542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w:r>
      </w:sdtContent>
    </w:sdt>
    <w:r w:rsidR="00FB3002">
      <w:rPr>
        <w:noProof/>
        <w:lang w:eastAsia="pl-PL"/>
      </w:rPr>
      <w:drawing>
        <wp:inline distT="0" distB="0" distL="0" distR="0">
          <wp:extent cx="5761355" cy="591185"/>
          <wp:effectExtent l="0" t="0" r="0" b="0"/>
          <wp:docPr id="1852366985" name="Obraz 1852366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67F77" w:rsidRPr="000638D5" w:rsidRDefault="00F67F77" w:rsidP="002A0509">
    <w:pPr>
      <w:pStyle w:val="Nagwek"/>
      <w:tabs>
        <w:tab w:val="center" w:pos="7002"/>
        <w:tab w:val="left" w:pos="1312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701B9"/>
    <w:rsid w:val="00000FDA"/>
    <w:rsid w:val="00002A3F"/>
    <w:rsid w:val="00016E4A"/>
    <w:rsid w:val="000200EA"/>
    <w:rsid w:val="000324A8"/>
    <w:rsid w:val="00033FD8"/>
    <w:rsid w:val="00046B56"/>
    <w:rsid w:val="0006136B"/>
    <w:rsid w:val="000638D5"/>
    <w:rsid w:val="00067E05"/>
    <w:rsid w:val="00072946"/>
    <w:rsid w:val="00081CC7"/>
    <w:rsid w:val="00085238"/>
    <w:rsid w:val="000A226D"/>
    <w:rsid w:val="000A4861"/>
    <w:rsid w:val="000A5342"/>
    <w:rsid w:val="000C03AE"/>
    <w:rsid w:val="000C126C"/>
    <w:rsid w:val="000D31DE"/>
    <w:rsid w:val="000E020E"/>
    <w:rsid w:val="000E74CA"/>
    <w:rsid w:val="000F1814"/>
    <w:rsid w:val="000F79F8"/>
    <w:rsid w:val="00102C84"/>
    <w:rsid w:val="001075AA"/>
    <w:rsid w:val="00111C44"/>
    <w:rsid w:val="00126947"/>
    <w:rsid w:val="0013094D"/>
    <w:rsid w:val="00147FAD"/>
    <w:rsid w:val="00150039"/>
    <w:rsid w:val="001551F6"/>
    <w:rsid w:val="0017526C"/>
    <w:rsid w:val="001762E6"/>
    <w:rsid w:val="001805DA"/>
    <w:rsid w:val="00186577"/>
    <w:rsid w:val="001900C2"/>
    <w:rsid w:val="001A1119"/>
    <w:rsid w:val="001C559C"/>
    <w:rsid w:val="001C6D8F"/>
    <w:rsid w:val="001E5B5D"/>
    <w:rsid w:val="001F3280"/>
    <w:rsid w:val="0020740A"/>
    <w:rsid w:val="00214289"/>
    <w:rsid w:val="00214BC9"/>
    <w:rsid w:val="0022128E"/>
    <w:rsid w:val="00222B2B"/>
    <w:rsid w:val="00223EE5"/>
    <w:rsid w:val="002325A8"/>
    <w:rsid w:val="00234AB9"/>
    <w:rsid w:val="00235422"/>
    <w:rsid w:val="00241BDD"/>
    <w:rsid w:val="002426B9"/>
    <w:rsid w:val="00247C3A"/>
    <w:rsid w:val="00252EF7"/>
    <w:rsid w:val="00262BCD"/>
    <w:rsid w:val="002632FC"/>
    <w:rsid w:val="0027708A"/>
    <w:rsid w:val="002A0509"/>
    <w:rsid w:val="002A2BE1"/>
    <w:rsid w:val="002A6896"/>
    <w:rsid w:val="002B3EEE"/>
    <w:rsid w:val="002C651A"/>
    <w:rsid w:val="002D7413"/>
    <w:rsid w:val="002E05A3"/>
    <w:rsid w:val="002E2D96"/>
    <w:rsid w:val="002E4DDF"/>
    <w:rsid w:val="002E515B"/>
    <w:rsid w:val="002F0803"/>
    <w:rsid w:val="002F0DB7"/>
    <w:rsid w:val="002F7EA4"/>
    <w:rsid w:val="003054BE"/>
    <w:rsid w:val="00313B4F"/>
    <w:rsid w:val="00316CC3"/>
    <w:rsid w:val="003261EC"/>
    <w:rsid w:val="00336EB7"/>
    <w:rsid w:val="003374F4"/>
    <w:rsid w:val="003419B3"/>
    <w:rsid w:val="00345C1D"/>
    <w:rsid w:val="0035081B"/>
    <w:rsid w:val="00350FE5"/>
    <w:rsid w:val="00354911"/>
    <w:rsid w:val="00362892"/>
    <w:rsid w:val="00371527"/>
    <w:rsid w:val="00372F1D"/>
    <w:rsid w:val="003746A0"/>
    <w:rsid w:val="0038383A"/>
    <w:rsid w:val="00395791"/>
    <w:rsid w:val="003A0691"/>
    <w:rsid w:val="003A272A"/>
    <w:rsid w:val="003A6A33"/>
    <w:rsid w:val="003B50DA"/>
    <w:rsid w:val="003B56B3"/>
    <w:rsid w:val="003C2CD6"/>
    <w:rsid w:val="003C372E"/>
    <w:rsid w:val="003C715F"/>
    <w:rsid w:val="003E0D77"/>
    <w:rsid w:val="003E129A"/>
    <w:rsid w:val="003E17A8"/>
    <w:rsid w:val="003F21B6"/>
    <w:rsid w:val="003F4F62"/>
    <w:rsid w:val="0040733F"/>
    <w:rsid w:val="00407408"/>
    <w:rsid w:val="0042272A"/>
    <w:rsid w:val="00427610"/>
    <w:rsid w:val="004321F6"/>
    <w:rsid w:val="00432920"/>
    <w:rsid w:val="004342D3"/>
    <w:rsid w:val="004453FD"/>
    <w:rsid w:val="00450CA3"/>
    <w:rsid w:val="00454A51"/>
    <w:rsid w:val="00460C8E"/>
    <w:rsid w:val="004658DA"/>
    <w:rsid w:val="004670BF"/>
    <w:rsid w:val="00467590"/>
    <w:rsid w:val="00470437"/>
    <w:rsid w:val="00470BEE"/>
    <w:rsid w:val="004738D4"/>
    <w:rsid w:val="00474FD1"/>
    <w:rsid w:val="00482BED"/>
    <w:rsid w:val="00483B30"/>
    <w:rsid w:val="004920AC"/>
    <w:rsid w:val="00495519"/>
    <w:rsid w:val="004A7933"/>
    <w:rsid w:val="004B12FC"/>
    <w:rsid w:val="004B4927"/>
    <w:rsid w:val="004B493A"/>
    <w:rsid w:val="004B6196"/>
    <w:rsid w:val="004C0228"/>
    <w:rsid w:val="004C109F"/>
    <w:rsid w:val="004C61B1"/>
    <w:rsid w:val="004D2CF2"/>
    <w:rsid w:val="004D5014"/>
    <w:rsid w:val="004D5A79"/>
    <w:rsid w:val="004D63EE"/>
    <w:rsid w:val="004D6FA9"/>
    <w:rsid w:val="004E0212"/>
    <w:rsid w:val="004E1930"/>
    <w:rsid w:val="004E473D"/>
    <w:rsid w:val="004E58DC"/>
    <w:rsid w:val="004F211D"/>
    <w:rsid w:val="0050444D"/>
    <w:rsid w:val="00504AF4"/>
    <w:rsid w:val="00504C51"/>
    <w:rsid w:val="0050664B"/>
    <w:rsid w:val="005074C8"/>
    <w:rsid w:val="00515224"/>
    <w:rsid w:val="0053668C"/>
    <w:rsid w:val="00541CD8"/>
    <w:rsid w:val="00563454"/>
    <w:rsid w:val="005701B9"/>
    <w:rsid w:val="005720D7"/>
    <w:rsid w:val="005723D3"/>
    <w:rsid w:val="005725AC"/>
    <w:rsid w:val="0058128F"/>
    <w:rsid w:val="00594E26"/>
    <w:rsid w:val="005A3113"/>
    <w:rsid w:val="005A5EBC"/>
    <w:rsid w:val="005B3481"/>
    <w:rsid w:val="005B4717"/>
    <w:rsid w:val="005B7051"/>
    <w:rsid w:val="005B72BF"/>
    <w:rsid w:val="005C2095"/>
    <w:rsid w:val="005C58EA"/>
    <w:rsid w:val="005C7E36"/>
    <w:rsid w:val="005E3B65"/>
    <w:rsid w:val="005E4E70"/>
    <w:rsid w:val="005F053F"/>
    <w:rsid w:val="005F3BA4"/>
    <w:rsid w:val="00600F21"/>
    <w:rsid w:val="00601F3A"/>
    <w:rsid w:val="00607F21"/>
    <w:rsid w:val="00617B9E"/>
    <w:rsid w:val="00620192"/>
    <w:rsid w:val="00623707"/>
    <w:rsid w:val="00625C15"/>
    <w:rsid w:val="00630EA4"/>
    <w:rsid w:val="006400E4"/>
    <w:rsid w:val="0065136D"/>
    <w:rsid w:val="00656FC4"/>
    <w:rsid w:val="0066553C"/>
    <w:rsid w:val="00667148"/>
    <w:rsid w:val="00672791"/>
    <w:rsid w:val="0067651B"/>
    <w:rsid w:val="006772EF"/>
    <w:rsid w:val="006829A8"/>
    <w:rsid w:val="006851B3"/>
    <w:rsid w:val="0069597D"/>
    <w:rsid w:val="006A1027"/>
    <w:rsid w:val="006A31EB"/>
    <w:rsid w:val="006A4519"/>
    <w:rsid w:val="006A5457"/>
    <w:rsid w:val="006B794A"/>
    <w:rsid w:val="006D3788"/>
    <w:rsid w:val="006F4E01"/>
    <w:rsid w:val="006F6D6A"/>
    <w:rsid w:val="007005F1"/>
    <w:rsid w:val="0070698C"/>
    <w:rsid w:val="0070727A"/>
    <w:rsid w:val="007214CC"/>
    <w:rsid w:val="007261BB"/>
    <w:rsid w:val="00726AEE"/>
    <w:rsid w:val="007320A5"/>
    <w:rsid w:val="0075041E"/>
    <w:rsid w:val="00755220"/>
    <w:rsid w:val="007607A2"/>
    <w:rsid w:val="00761337"/>
    <w:rsid w:val="007653D0"/>
    <w:rsid w:val="00770CB4"/>
    <w:rsid w:val="007714B9"/>
    <w:rsid w:val="007A2E83"/>
    <w:rsid w:val="007A4A7C"/>
    <w:rsid w:val="007A555C"/>
    <w:rsid w:val="007A7D80"/>
    <w:rsid w:val="007B24B7"/>
    <w:rsid w:val="007B7155"/>
    <w:rsid w:val="007C0F6A"/>
    <w:rsid w:val="007C5D8F"/>
    <w:rsid w:val="007C5E43"/>
    <w:rsid w:val="007D690A"/>
    <w:rsid w:val="007E105C"/>
    <w:rsid w:val="007E250D"/>
    <w:rsid w:val="007E436A"/>
    <w:rsid w:val="007F12C8"/>
    <w:rsid w:val="00822B9A"/>
    <w:rsid w:val="008265EC"/>
    <w:rsid w:val="00842E0B"/>
    <w:rsid w:val="0084391E"/>
    <w:rsid w:val="00844245"/>
    <w:rsid w:val="00852E68"/>
    <w:rsid w:val="00854833"/>
    <w:rsid w:val="00867CB0"/>
    <w:rsid w:val="008723A5"/>
    <w:rsid w:val="00882893"/>
    <w:rsid w:val="008A20AB"/>
    <w:rsid w:val="008A2A0C"/>
    <w:rsid w:val="008B710D"/>
    <w:rsid w:val="008C28F2"/>
    <w:rsid w:val="008C2FFD"/>
    <w:rsid w:val="008C6674"/>
    <w:rsid w:val="008D5491"/>
    <w:rsid w:val="008E3755"/>
    <w:rsid w:val="008F171D"/>
    <w:rsid w:val="00900865"/>
    <w:rsid w:val="00910884"/>
    <w:rsid w:val="00914599"/>
    <w:rsid w:val="00915778"/>
    <w:rsid w:val="00922315"/>
    <w:rsid w:val="0092381A"/>
    <w:rsid w:val="00923F5C"/>
    <w:rsid w:val="00931582"/>
    <w:rsid w:val="00933140"/>
    <w:rsid w:val="009355D9"/>
    <w:rsid w:val="00946A8E"/>
    <w:rsid w:val="0096493B"/>
    <w:rsid w:val="00981A32"/>
    <w:rsid w:val="0099792D"/>
    <w:rsid w:val="009A0013"/>
    <w:rsid w:val="009A0154"/>
    <w:rsid w:val="009A0F40"/>
    <w:rsid w:val="009A234B"/>
    <w:rsid w:val="009B297E"/>
    <w:rsid w:val="009C47A6"/>
    <w:rsid w:val="009C536E"/>
    <w:rsid w:val="009D54DA"/>
    <w:rsid w:val="009D5887"/>
    <w:rsid w:val="009D6976"/>
    <w:rsid w:val="009E1A89"/>
    <w:rsid w:val="009E458C"/>
    <w:rsid w:val="009E6C44"/>
    <w:rsid w:val="009F2DD0"/>
    <w:rsid w:val="009F3B3A"/>
    <w:rsid w:val="00A04F11"/>
    <w:rsid w:val="00A065CB"/>
    <w:rsid w:val="00A067B5"/>
    <w:rsid w:val="00A10FB8"/>
    <w:rsid w:val="00A16E8C"/>
    <w:rsid w:val="00A256D9"/>
    <w:rsid w:val="00A26245"/>
    <w:rsid w:val="00A30A4D"/>
    <w:rsid w:val="00A34777"/>
    <w:rsid w:val="00A45CCD"/>
    <w:rsid w:val="00A53016"/>
    <w:rsid w:val="00A63974"/>
    <w:rsid w:val="00A93E75"/>
    <w:rsid w:val="00A95A38"/>
    <w:rsid w:val="00AA03D9"/>
    <w:rsid w:val="00AA07A0"/>
    <w:rsid w:val="00AB1D91"/>
    <w:rsid w:val="00AB6A08"/>
    <w:rsid w:val="00AC0013"/>
    <w:rsid w:val="00AC1814"/>
    <w:rsid w:val="00AC272A"/>
    <w:rsid w:val="00AC3407"/>
    <w:rsid w:val="00AC4AD4"/>
    <w:rsid w:val="00AC6AA3"/>
    <w:rsid w:val="00AD2EEC"/>
    <w:rsid w:val="00AE3C1B"/>
    <w:rsid w:val="00AE4633"/>
    <w:rsid w:val="00AF5E2E"/>
    <w:rsid w:val="00AF62D1"/>
    <w:rsid w:val="00AF7F4B"/>
    <w:rsid w:val="00B01E39"/>
    <w:rsid w:val="00B03678"/>
    <w:rsid w:val="00B03D51"/>
    <w:rsid w:val="00B17998"/>
    <w:rsid w:val="00B22933"/>
    <w:rsid w:val="00B2358F"/>
    <w:rsid w:val="00B335DD"/>
    <w:rsid w:val="00B33C77"/>
    <w:rsid w:val="00B404C2"/>
    <w:rsid w:val="00B4462C"/>
    <w:rsid w:val="00B470F7"/>
    <w:rsid w:val="00B53FE7"/>
    <w:rsid w:val="00B576F0"/>
    <w:rsid w:val="00B6272B"/>
    <w:rsid w:val="00B64279"/>
    <w:rsid w:val="00B77920"/>
    <w:rsid w:val="00B850C4"/>
    <w:rsid w:val="00B85773"/>
    <w:rsid w:val="00B97BFC"/>
    <w:rsid w:val="00BA6CC0"/>
    <w:rsid w:val="00BB7063"/>
    <w:rsid w:val="00BB7895"/>
    <w:rsid w:val="00BC66B1"/>
    <w:rsid w:val="00BD1505"/>
    <w:rsid w:val="00C0025F"/>
    <w:rsid w:val="00C11D74"/>
    <w:rsid w:val="00C250FA"/>
    <w:rsid w:val="00C27D2B"/>
    <w:rsid w:val="00C31DC1"/>
    <w:rsid w:val="00C41A33"/>
    <w:rsid w:val="00C470C0"/>
    <w:rsid w:val="00C513A2"/>
    <w:rsid w:val="00C53614"/>
    <w:rsid w:val="00C771BA"/>
    <w:rsid w:val="00C85B7A"/>
    <w:rsid w:val="00C925D8"/>
    <w:rsid w:val="00C952EE"/>
    <w:rsid w:val="00C97228"/>
    <w:rsid w:val="00C973E3"/>
    <w:rsid w:val="00C9754D"/>
    <w:rsid w:val="00CA757F"/>
    <w:rsid w:val="00CB08B8"/>
    <w:rsid w:val="00CB29FE"/>
    <w:rsid w:val="00CB38B6"/>
    <w:rsid w:val="00CC44D7"/>
    <w:rsid w:val="00CE3702"/>
    <w:rsid w:val="00CE707B"/>
    <w:rsid w:val="00CF0BFF"/>
    <w:rsid w:val="00CF561A"/>
    <w:rsid w:val="00CF6DCC"/>
    <w:rsid w:val="00D159E5"/>
    <w:rsid w:val="00D16C0B"/>
    <w:rsid w:val="00D16FC1"/>
    <w:rsid w:val="00D24E82"/>
    <w:rsid w:val="00D3249E"/>
    <w:rsid w:val="00D42852"/>
    <w:rsid w:val="00D44F03"/>
    <w:rsid w:val="00D608AE"/>
    <w:rsid w:val="00D6672C"/>
    <w:rsid w:val="00D756A4"/>
    <w:rsid w:val="00D8219C"/>
    <w:rsid w:val="00D82329"/>
    <w:rsid w:val="00D8522A"/>
    <w:rsid w:val="00D857A3"/>
    <w:rsid w:val="00D85C3D"/>
    <w:rsid w:val="00D905CC"/>
    <w:rsid w:val="00D97782"/>
    <w:rsid w:val="00DA0BF3"/>
    <w:rsid w:val="00DA4378"/>
    <w:rsid w:val="00DB7AC4"/>
    <w:rsid w:val="00DD4014"/>
    <w:rsid w:val="00DE4EA0"/>
    <w:rsid w:val="00DE72E7"/>
    <w:rsid w:val="00E00D6A"/>
    <w:rsid w:val="00E03A03"/>
    <w:rsid w:val="00E212C1"/>
    <w:rsid w:val="00E21D05"/>
    <w:rsid w:val="00E236C0"/>
    <w:rsid w:val="00E40D9A"/>
    <w:rsid w:val="00E4376E"/>
    <w:rsid w:val="00E72F0D"/>
    <w:rsid w:val="00E77981"/>
    <w:rsid w:val="00E85ED2"/>
    <w:rsid w:val="00E863C3"/>
    <w:rsid w:val="00E94B86"/>
    <w:rsid w:val="00E95EBC"/>
    <w:rsid w:val="00EA3B6F"/>
    <w:rsid w:val="00EB0879"/>
    <w:rsid w:val="00EC171F"/>
    <w:rsid w:val="00ED4502"/>
    <w:rsid w:val="00ED6126"/>
    <w:rsid w:val="00F0202A"/>
    <w:rsid w:val="00F026E4"/>
    <w:rsid w:val="00F06057"/>
    <w:rsid w:val="00F113F2"/>
    <w:rsid w:val="00F266DA"/>
    <w:rsid w:val="00F33660"/>
    <w:rsid w:val="00F4365C"/>
    <w:rsid w:val="00F4686A"/>
    <w:rsid w:val="00F50263"/>
    <w:rsid w:val="00F50549"/>
    <w:rsid w:val="00F53DCA"/>
    <w:rsid w:val="00F5434C"/>
    <w:rsid w:val="00F62070"/>
    <w:rsid w:val="00F630A7"/>
    <w:rsid w:val="00F63805"/>
    <w:rsid w:val="00F641AA"/>
    <w:rsid w:val="00F67F77"/>
    <w:rsid w:val="00F71623"/>
    <w:rsid w:val="00F76874"/>
    <w:rsid w:val="00F82D71"/>
    <w:rsid w:val="00F85EA8"/>
    <w:rsid w:val="00F86FD1"/>
    <w:rsid w:val="00F92F7D"/>
    <w:rsid w:val="00F94C22"/>
    <w:rsid w:val="00FA1395"/>
    <w:rsid w:val="00FA65B5"/>
    <w:rsid w:val="00FB3002"/>
    <w:rsid w:val="00FB7C5A"/>
    <w:rsid w:val="00FC2167"/>
    <w:rsid w:val="00FC401C"/>
    <w:rsid w:val="00FD01F1"/>
    <w:rsid w:val="00FE1A61"/>
    <w:rsid w:val="00FE4BBF"/>
    <w:rsid w:val="00FE5A52"/>
    <w:rsid w:val="00FF19CA"/>
    <w:rsid w:val="00FF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5ED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E85E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5ED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ED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3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82329"/>
  </w:style>
  <w:style w:type="character" w:customStyle="1" w:styleId="FontStyle42">
    <w:name w:val="Font Style42"/>
    <w:rsid w:val="00D82329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D82329"/>
    <w:pPr>
      <w:ind w:left="708"/>
    </w:p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99"/>
    <w:locked/>
    <w:rsid w:val="00D823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D82329"/>
    <w:rPr>
      <w:color w:val="0000FF"/>
      <w:u w:val="single"/>
    </w:rPr>
  </w:style>
  <w:style w:type="character" w:styleId="Uwydatnienie">
    <w:name w:val="Emphasis"/>
    <w:uiPriority w:val="20"/>
    <w:qFormat/>
    <w:rsid w:val="00D82329"/>
    <w:rPr>
      <w:i/>
      <w:iCs/>
    </w:rPr>
  </w:style>
  <w:style w:type="character" w:styleId="Pogrubienie">
    <w:name w:val="Strong"/>
    <w:basedOn w:val="Domylnaczcionkaakapitu"/>
    <w:uiPriority w:val="22"/>
    <w:qFormat/>
    <w:rsid w:val="00D82329"/>
    <w:rPr>
      <w:b/>
      <w:bCs/>
    </w:rPr>
  </w:style>
  <w:style w:type="table" w:styleId="Tabela-Siatka">
    <w:name w:val="Table Grid"/>
    <w:basedOn w:val="Standardowy"/>
    <w:uiPriority w:val="59"/>
    <w:rsid w:val="00D823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D823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3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235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2358F"/>
    <w:pPr>
      <w:spacing w:before="100" w:beforeAutospacing="1" w:after="100" w:afterAutospacing="1"/>
    </w:pPr>
  </w:style>
  <w:style w:type="table" w:customStyle="1" w:styleId="Tabelasiatki1jasnaakcent31">
    <w:name w:val="Tabela siatki 1 — jasna — akcent 31"/>
    <w:basedOn w:val="Standardowy"/>
    <w:uiPriority w:val="46"/>
    <w:rsid w:val="00AC34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008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8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8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8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8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99"/>
    <w:qFormat/>
    <w:rsid w:val="00B64279"/>
    <w:pPr>
      <w:spacing w:after="0" w:line="240" w:lineRule="auto"/>
    </w:pPr>
  </w:style>
  <w:style w:type="paragraph" w:customStyle="1" w:styleId="Standard">
    <w:name w:val="Standard"/>
    <w:rsid w:val="00B6427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paramspec">
    <w:name w:val="param__spec"/>
    <w:basedOn w:val="Domylnaczcionkaakapitu"/>
    <w:rsid w:val="00B64279"/>
  </w:style>
  <w:style w:type="paragraph" w:styleId="Tekstdymka">
    <w:name w:val="Balloon Text"/>
    <w:basedOn w:val="Normalny"/>
    <w:link w:val="TekstdymkaZnak"/>
    <w:uiPriority w:val="99"/>
    <w:semiHidden/>
    <w:unhideWhenUsed/>
    <w:rsid w:val="00000F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FD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41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822B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lementor-icon-list-text">
    <w:name w:val="elementor-icon-list-text"/>
    <w:basedOn w:val="Domylnaczcionkaakapitu"/>
    <w:rsid w:val="00262BCD"/>
  </w:style>
  <w:style w:type="character" w:customStyle="1" w:styleId="itemextrafieldslabel">
    <w:name w:val="itemextrafieldslabel"/>
    <w:basedOn w:val="Domylnaczcionkaakapitu"/>
    <w:rsid w:val="00262B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0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0C0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2A2BE1"/>
    <w:pPr>
      <w:suppressAutoHyphens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A2BE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44D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85E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5ED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5E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E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s-1">
    <w:name w:val="ms-1"/>
    <w:basedOn w:val="Domylnaczcionkaakapitu"/>
    <w:rsid w:val="00E85ED2"/>
  </w:style>
  <w:style w:type="character" w:customStyle="1" w:styleId="max-w-15ch">
    <w:name w:val="max-w-[15ch]"/>
    <w:basedOn w:val="Domylnaczcionkaakapitu"/>
    <w:rsid w:val="00E85ED2"/>
  </w:style>
  <w:style w:type="character" w:customStyle="1" w:styleId="-me-1">
    <w:name w:val="-me-1"/>
    <w:basedOn w:val="Domylnaczcionkaakapitu"/>
    <w:rsid w:val="00E85ED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5ED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ED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E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5ED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78553-1C93-4404-88F4-826C6C10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4327</Words>
  <Characters>25962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Skrzypczyńska</cp:lastModifiedBy>
  <cp:revision>37</cp:revision>
  <cp:lastPrinted>2025-12-18T10:27:00Z</cp:lastPrinted>
  <dcterms:created xsi:type="dcterms:W3CDTF">2026-01-10T17:44:00Z</dcterms:created>
  <dcterms:modified xsi:type="dcterms:W3CDTF">2026-01-12T11:17:00Z</dcterms:modified>
</cp:coreProperties>
</file>